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6595C52" w14:textId="77777777" w:rsidR="007411D9" w:rsidRPr="0047104F" w:rsidRDefault="007411D9">
      <w:pPr>
        <w:rPr>
          <w:rFonts w:ascii="Arial Narrow" w:hAnsi="Arial Narrow"/>
          <w:sz w:val="18"/>
          <w:szCs w:val="18"/>
        </w:rPr>
      </w:pPr>
    </w:p>
    <w:p w14:paraId="0D37A2D0" w14:textId="77777777" w:rsidR="0047104F" w:rsidRDefault="0047104F">
      <w:pPr>
        <w:rPr>
          <w:rFonts w:ascii="Arial Narrow" w:hAnsi="Arial Narrow"/>
          <w:sz w:val="18"/>
          <w:szCs w:val="18"/>
        </w:rPr>
      </w:pPr>
    </w:p>
    <w:tbl>
      <w:tblPr>
        <w:tblW w:w="0" w:type="auto"/>
        <w:tblLayout w:type="fixed"/>
        <w:tblLook w:val="04A0" w:firstRow="1" w:lastRow="0" w:firstColumn="1" w:lastColumn="0" w:noHBand="0" w:noVBand="1"/>
      </w:tblPr>
      <w:tblGrid>
        <w:gridCol w:w="3539"/>
        <w:gridCol w:w="6775"/>
      </w:tblGrid>
      <w:tr w:rsidR="006E36E2" w:rsidRPr="0008042A" w14:paraId="4DF7111B" w14:textId="77777777" w:rsidTr="00C65E87">
        <w:trPr>
          <w:trHeight w:val="1292"/>
        </w:trPr>
        <w:tc>
          <w:tcPr>
            <w:tcW w:w="3539" w:type="dxa"/>
            <w:vAlign w:val="center"/>
          </w:tcPr>
          <w:p w14:paraId="2A6DC40E" w14:textId="77777777" w:rsidR="002911B7" w:rsidRPr="0008042A" w:rsidRDefault="00D4008B" w:rsidP="00C65E87">
            <w:pPr>
              <w:pStyle w:val="Pieddepage"/>
              <w:tabs>
                <w:tab w:val="clear" w:pos="4536"/>
                <w:tab w:val="clear" w:pos="9072"/>
              </w:tabs>
              <w:jc w:val="center"/>
              <w:rPr>
                <w:rFonts w:ascii="Arial Narrow" w:hAnsi="Arial Narrow" w:cs="Arial"/>
                <w:b/>
                <w:sz w:val="18"/>
                <w:szCs w:val="18"/>
              </w:rPr>
            </w:pPr>
            <w:r>
              <w:rPr>
                <w:rFonts w:ascii="Arial Narrow" w:hAnsi="Arial Narrow" w:cs="Arial"/>
                <w:b/>
                <w:noProof/>
                <w:sz w:val="18"/>
                <w:szCs w:val="18"/>
                <w:lang w:eastAsia="fr-FR"/>
              </w:rPr>
              <w:drawing>
                <wp:inline distT="0" distB="0" distL="0" distR="0" wp14:anchorId="33926F35" wp14:editId="459C7765">
                  <wp:extent cx="1799590" cy="833377"/>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353" cy="837898"/>
                          </a:xfrm>
                          <a:prstGeom prst="rect">
                            <a:avLst/>
                          </a:prstGeom>
                          <a:noFill/>
                        </pic:spPr>
                      </pic:pic>
                    </a:graphicData>
                  </a:graphic>
                </wp:inline>
              </w:drawing>
            </w:r>
          </w:p>
        </w:tc>
        <w:tc>
          <w:tcPr>
            <w:tcW w:w="6775" w:type="dxa"/>
            <w:shd w:val="clear" w:color="auto" w:fill="808080"/>
            <w:vAlign w:val="center"/>
          </w:tcPr>
          <w:p w14:paraId="378CFB77" w14:textId="77777777" w:rsidR="00C65E87" w:rsidRPr="00C65E87" w:rsidRDefault="00873EAF" w:rsidP="00C65E87">
            <w:pPr>
              <w:pStyle w:val="Pieddepage"/>
              <w:numPr>
                <w:ilvl w:val="7"/>
                <w:numId w:val="1"/>
              </w:numPr>
              <w:jc w:val="center"/>
              <w:rPr>
                <w:rFonts w:ascii="Arial Narrow" w:hAnsi="Arial Narrow" w:cs="Arial"/>
                <w:b/>
                <w:bCs/>
                <w:color w:val="FFFFFF"/>
                <w:sz w:val="18"/>
                <w:szCs w:val="18"/>
              </w:rPr>
            </w:pPr>
            <w:r w:rsidRPr="00C65E87">
              <w:rPr>
                <w:rFonts w:ascii="Arial Narrow" w:hAnsi="Arial Narrow" w:cs="Arial"/>
                <w:b/>
                <w:bCs/>
                <w:color w:val="FFFFFF"/>
                <w:sz w:val="28"/>
                <w:szCs w:val="28"/>
              </w:rPr>
              <w:t>Annexe 3 au Règlement de la consultation :</w:t>
            </w:r>
            <w:r w:rsidR="00C65E87">
              <w:rPr>
                <w:rFonts w:ascii="Arial Narrow" w:hAnsi="Arial Narrow" w:cs="Arial"/>
                <w:b/>
                <w:bCs/>
                <w:color w:val="FFFFFF"/>
                <w:sz w:val="28"/>
                <w:szCs w:val="28"/>
              </w:rPr>
              <w:t xml:space="preserve"> </w:t>
            </w:r>
          </w:p>
          <w:p w14:paraId="42F1B69A" w14:textId="7BA22509" w:rsidR="002911B7" w:rsidRPr="00C65E87" w:rsidRDefault="002911B7" w:rsidP="00C65E87">
            <w:pPr>
              <w:pStyle w:val="Pieddepage"/>
              <w:numPr>
                <w:ilvl w:val="7"/>
                <w:numId w:val="1"/>
              </w:numPr>
              <w:jc w:val="center"/>
              <w:rPr>
                <w:rFonts w:ascii="Arial Narrow" w:hAnsi="Arial Narrow" w:cs="Arial"/>
                <w:b/>
                <w:bCs/>
                <w:color w:val="FFFFFF"/>
                <w:sz w:val="18"/>
                <w:szCs w:val="18"/>
              </w:rPr>
            </w:pPr>
            <w:r w:rsidRPr="003C39C7">
              <w:rPr>
                <w:rFonts w:ascii="Arial Narrow" w:hAnsi="Arial Narrow" w:cs="Arial"/>
                <w:b/>
                <w:bCs/>
                <w:color w:val="FFFFFF"/>
                <w:sz w:val="28"/>
                <w:szCs w:val="28"/>
              </w:rPr>
              <w:t>FORMULAIR</w:t>
            </w:r>
            <w:r w:rsidR="00C65E87" w:rsidRPr="00C65E87">
              <w:rPr>
                <w:rFonts w:ascii="Arial Narrow" w:hAnsi="Arial Narrow" w:cs="Arial"/>
                <w:b/>
                <w:bCs/>
                <w:color w:val="FFFFFF"/>
                <w:sz w:val="28"/>
                <w:szCs w:val="28"/>
              </w:rPr>
              <w:t xml:space="preserve">E </w:t>
            </w:r>
            <w:r w:rsidRPr="00C65E87">
              <w:rPr>
                <w:rFonts w:ascii="Arial Narrow" w:hAnsi="Arial Narrow" w:cs="Arial"/>
                <w:b/>
                <w:bCs/>
                <w:color w:val="FFFFFF"/>
                <w:sz w:val="28"/>
                <w:szCs w:val="28"/>
              </w:rPr>
              <w:t>DE CANDIDATURE</w:t>
            </w:r>
          </w:p>
        </w:tc>
      </w:tr>
    </w:tbl>
    <w:p w14:paraId="1A580683" w14:textId="77777777" w:rsidR="002911B7" w:rsidRPr="0047104F" w:rsidRDefault="002911B7">
      <w:pPr>
        <w:rPr>
          <w:rFonts w:ascii="Arial Narrow" w:hAnsi="Arial Narrow"/>
          <w:sz w:val="18"/>
          <w:szCs w:val="18"/>
        </w:rPr>
        <w:sectPr w:rsidR="002911B7" w:rsidRPr="0047104F" w:rsidSect="0047104F">
          <w:footerReference w:type="even" r:id="rId9"/>
          <w:footerReference w:type="default" r:id="rId10"/>
          <w:pgSz w:w="11906" w:h="16838"/>
          <w:pgMar w:top="284" w:right="851" w:bottom="736" w:left="851" w:header="720" w:footer="680" w:gutter="0"/>
          <w:cols w:space="720"/>
          <w:docGrid w:linePitch="360"/>
        </w:sectPr>
      </w:pPr>
    </w:p>
    <w:p w14:paraId="3DFE90EE" w14:textId="77777777" w:rsidR="007411D9" w:rsidRPr="0047104F" w:rsidRDefault="007411D9">
      <w:pPr>
        <w:rPr>
          <w:rFonts w:ascii="Arial Narrow" w:hAnsi="Arial Narrow"/>
          <w:sz w:val="18"/>
          <w:szCs w:val="18"/>
        </w:rPr>
        <w:sectPr w:rsidR="007411D9" w:rsidRPr="0047104F">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7104F" w14:paraId="62B0216F" w14:textId="77777777">
        <w:tc>
          <w:tcPr>
            <w:tcW w:w="10277" w:type="dxa"/>
          </w:tcPr>
          <w:p w14:paraId="6A0ABCEC" w14:textId="77777777" w:rsidR="00081A66" w:rsidRPr="0047104F" w:rsidRDefault="00081A66" w:rsidP="00E36ECE">
            <w:pPr>
              <w:pStyle w:val="Titre2"/>
              <w:snapToGrid w:val="0"/>
              <w:jc w:val="both"/>
              <w:rPr>
                <w:rFonts w:ascii="Arial Narrow" w:hAnsi="Arial Narrow" w:cs="Arial"/>
                <w:bCs w:val="0"/>
                <w:i/>
                <w:iCs/>
                <w:sz w:val="16"/>
                <w:szCs w:val="18"/>
              </w:rPr>
            </w:pPr>
          </w:p>
          <w:p w14:paraId="38FE87FF" w14:textId="77777777" w:rsidR="00D4008B" w:rsidRDefault="00F0131D" w:rsidP="00F4097C">
            <w:pPr>
              <w:pStyle w:val="Titre2"/>
              <w:numPr>
                <w:ilvl w:val="0"/>
                <w:numId w:val="0"/>
              </w:numPr>
              <w:jc w:val="both"/>
              <w:rPr>
                <w:rFonts w:ascii="Arial Narrow" w:hAnsi="Arial Narrow" w:cs="Arial"/>
                <w:bCs w:val="0"/>
                <w:i/>
                <w:iCs/>
                <w:sz w:val="16"/>
                <w:szCs w:val="18"/>
              </w:rPr>
            </w:pPr>
            <w:r w:rsidRPr="0047104F">
              <w:rPr>
                <w:rFonts w:ascii="Arial Narrow" w:hAnsi="Arial Narrow" w:cs="Arial"/>
                <w:bCs w:val="0"/>
                <w:i/>
                <w:iCs/>
                <w:sz w:val="16"/>
                <w:szCs w:val="18"/>
              </w:rPr>
              <w:t>C</w:t>
            </w:r>
            <w:r w:rsidR="007411D9" w:rsidRPr="0047104F">
              <w:rPr>
                <w:rFonts w:ascii="Arial Narrow" w:hAnsi="Arial Narrow" w:cs="Arial"/>
                <w:bCs w:val="0"/>
                <w:i/>
                <w:iCs/>
                <w:sz w:val="16"/>
                <w:szCs w:val="18"/>
              </w:rPr>
              <w:t xml:space="preserve">e formulaire est un modèle qui peut être utilisé par les candidats aux marchés publics </w:t>
            </w:r>
            <w:r w:rsidR="005613A6" w:rsidRPr="0047104F">
              <w:rPr>
                <w:rFonts w:ascii="Arial Narrow" w:hAnsi="Arial Narrow" w:cs="Arial"/>
                <w:bCs w:val="0"/>
                <w:i/>
                <w:iCs/>
                <w:sz w:val="16"/>
                <w:szCs w:val="18"/>
              </w:rPr>
              <w:t xml:space="preserve">(marchés </w:t>
            </w:r>
            <w:r w:rsidR="007411D9" w:rsidRPr="0047104F">
              <w:rPr>
                <w:rFonts w:ascii="Arial Narrow" w:hAnsi="Arial Narrow" w:cs="Arial"/>
                <w:bCs w:val="0"/>
                <w:i/>
                <w:iCs/>
                <w:sz w:val="16"/>
                <w:szCs w:val="18"/>
              </w:rPr>
              <w:t>ou accords-cadres</w:t>
            </w:r>
            <w:r w:rsidR="005613A6" w:rsidRPr="0047104F">
              <w:rPr>
                <w:rFonts w:ascii="Arial Narrow" w:hAnsi="Arial Narrow" w:cs="Arial"/>
                <w:bCs w:val="0"/>
                <w:i/>
                <w:iCs/>
                <w:sz w:val="16"/>
                <w:szCs w:val="18"/>
              </w:rPr>
              <w:t>)</w:t>
            </w:r>
            <w:r w:rsidR="007411D9" w:rsidRPr="0047104F">
              <w:rPr>
                <w:rFonts w:ascii="Arial Narrow" w:hAnsi="Arial Narrow" w:cs="Arial"/>
                <w:bCs w:val="0"/>
                <w:i/>
                <w:iCs/>
                <w:sz w:val="16"/>
                <w:szCs w:val="18"/>
              </w:rPr>
              <w:t xml:space="preserve"> p</w:t>
            </w:r>
            <w:r w:rsidR="00D4008B">
              <w:rPr>
                <w:rFonts w:ascii="Arial Narrow" w:hAnsi="Arial Narrow" w:cs="Arial"/>
                <w:bCs w:val="0"/>
                <w:i/>
                <w:iCs/>
                <w:sz w:val="16"/>
                <w:szCs w:val="18"/>
              </w:rPr>
              <w:t>our présenter leur candidature.</w:t>
            </w:r>
          </w:p>
          <w:p w14:paraId="70B4C9D7" w14:textId="77777777" w:rsidR="007411D9" w:rsidRPr="0047104F" w:rsidRDefault="007411D9" w:rsidP="002C67E0">
            <w:pPr>
              <w:pStyle w:val="Titre8"/>
              <w:tabs>
                <w:tab w:val="right" w:pos="9639"/>
              </w:tabs>
              <w:ind w:left="0" w:firstLine="0"/>
              <w:jc w:val="both"/>
              <w:rPr>
                <w:rFonts w:ascii="Arial Narrow" w:hAnsi="Arial Narrow"/>
                <w:sz w:val="16"/>
                <w:szCs w:val="18"/>
              </w:rPr>
            </w:pPr>
            <w:r w:rsidRPr="0047104F">
              <w:rPr>
                <w:rFonts w:ascii="Arial Narrow" w:hAnsi="Arial Narrow"/>
                <w:i/>
                <w:sz w:val="16"/>
                <w:szCs w:val="18"/>
              </w:rPr>
              <w:t xml:space="preserve">En cas de candidature groupée, chaque membre du groupement renseigne le formulaire, et produit les renseignements ou documents demandés par </w:t>
            </w:r>
            <w:r w:rsidR="003842BA" w:rsidRPr="0047104F">
              <w:rPr>
                <w:rFonts w:ascii="Arial Narrow" w:hAnsi="Arial Narrow"/>
                <w:i/>
                <w:sz w:val="16"/>
                <w:szCs w:val="18"/>
              </w:rPr>
              <w:t>l’acheteur</w:t>
            </w:r>
          </w:p>
        </w:tc>
      </w:tr>
    </w:tbl>
    <w:p w14:paraId="19FF818F" w14:textId="77777777" w:rsidR="007411D9" w:rsidRPr="0047104F" w:rsidRDefault="007411D9">
      <w:pPr>
        <w:rPr>
          <w:rFonts w:ascii="Arial Narrow" w:hAnsi="Arial Narrow"/>
          <w:sz w:val="18"/>
          <w:szCs w:val="18"/>
        </w:rPr>
        <w:sectPr w:rsidR="007411D9" w:rsidRPr="0047104F">
          <w:type w:val="continuous"/>
          <w:pgSz w:w="11906" w:h="16838"/>
          <w:pgMar w:top="454" w:right="851" w:bottom="736" w:left="851" w:header="720" w:footer="680" w:gutter="0"/>
          <w:cols w:space="720"/>
          <w:docGrid w:linePitch="360"/>
        </w:sectPr>
      </w:pPr>
    </w:p>
    <w:p w14:paraId="7A1A0371" w14:textId="77777777" w:rsidR="0047104F" w:rsidRDefault="0047104F">
      <w:pPr>
        <w:pStyle w:val="En-tte"/>
        <w:tabs>
          <w:tab w:val="clear" w:pos="4536"/>
          <w:tab w:val="clear" w:pos="9072"/>
        </w:tabs>
        <w:rPr>
          <w:rFonts w:ascii="Arial Narrow" w:hAnsi="Arial Narrow" w:cs="Arial"/>
          <w:sz w:val="18"/>
          <w:szCs w:val="18"/>
        </w:rPr>
      </w:pPr>
    </w:p>
    <w:p w14:paraId="5303049B" w14:textId="77777777" w:rsidR="00F4097C" w:rsidRPr="0047104F" w:rsidRDefault="00F4097C">
      <w:pPr>
        <w:pStyle w:val="En-tte"/>
        <w:tabs>
          <w:tab w:val="clear" w:pos="4536"/>
          <w:tab w:val="clear" w:pos="9072"/>
        </w:tabs>
        <w:rPr>
          <w:rFonts w:ascii="Arial Narrow" w:hAnsi="Arial Narrow" w:cs="Arial"/>
          <w:sz w:val="18"/>
          <w:szCs w:val="18"/>
        </w:rPr>
      </w:pPr>
    </w:p>
    <w:p w14:paraId="35D48035" w14:textId="77777777" w:rsidR="00CC22B5" w:rsidRPr="0008042A" w:rsidRDefault="008D1164">
      <w:pPr>
        <w:pStyle w:val="En-tte"/>
        <w:tabs>
          <w:tab w:val="clear" w:pos="4536"/>
          <w:tab w:val="clear" w:pos="9072"/>
        </w:tabs>
        <w:rPr>
          <w:rFonts w:ascii="Arial Narrow" w:hAnsi="Arial Narrow" w:cs="Arial"/>
          <w:b/>
          <w:color w:val="808080"/>
          <w:sz w:val="18"/>
          <w:szCs w:val="18"/>
        </w:rPr>
      </w:pPr>
      <w:r w:rsidRPr="0008042A">
        <w:rPr>
          <w:rFonts w:ascii="Arial Narrow" w:hAnsi="Arial Narrow" w:cs="Arial"/>
          <w:b/>
          <w:color w:val="808080"/>
          <w:sz w:val="18"/>
          <w:szCs w:val="18"/>
        </w:rPr>
        <w:t>1</w:t>
      </w:r>
      <w:r w:rsidR="00CC22B5" w:rsidRPr="0008042A">
        <w:rPr>
          <w:rFonts w:ascii="Arial Narrow" w:hAnsi="Arial Narrow" w:cs="Arial"/>
          <w:b/>
          <w:color w:val="808080"/>
          <w:sz w:val="18"/>
          <w:szCs w:val="18"/>
        </w:rPr>
        <w:t xml:space="preserve">. </w:t>
      </w:r>
      <w:r w:rsidR="00CC22B5" w:rsidRPr="0008042A">
        <w:rPr>
          <w:rFonts w:ascii="Arial Narrow" w:hAnsi="Arial Narrow" w:cs="Arial"/>
          <w:b/>
          <w:color w:val="808080"/>
          <w:sz w:val="18"/>
          <w:szCs w:val="18"/>
        </w:rPr>
        <w:tab/>
        <w:t>IDENTIFICATION DE L</w:t>
      </w:r>
      <w:r w:rsidR="00F324C2" w:rsidRPr="0008042A">
        <w:rPr>
          <w:rFonts w:ascii="Arial Narrow" w:hAnsi="Arial Narrow" w:cs="Arial"/>
          <w:b/>
          <w:color w:val="808080"/>
          <w:sz w:val="18"/>
          <w:szCs w:val="18"/>
        </w:rPr>
        <w:t>A CONSULTATION</w:t>
      </w:r>
    </w:p>
    <w:p w14:paraId="34473930" w14:textId="77777777" w:rsidR="00F324C2" w:rsidRPr="0047104F" w:rsidRDefault="00F324C2">
      <w:pPr>
        <w:pStyle w:val="En-tte"/>
        <w:tabs>
          <w:tab w:val="clear" w:pos="4536"/>
          <w:tab w:val="clear" w:pos="9072"/>
        </w:tabs>
        <w:rPr>
          <w:rFonts w:ascii="Arial Narrow" w:hAnsi="Arial Narrow" w:cs="Arial"/>
          <w:b/>
          <w:color w:val="FF99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954"/>
      </w:tblGrid>
      <w:tr w:rsidR="00C65E87" w:rsidRPr="00E55001" w14:paraId="16C67FCE" w14:textId="77777777" w:rsidTr="007F0BF9">
        <w:trPr>
          <w:trHeight w:val="515"/>
          <w:jc w:val="center"/>
        </w:trPr>
        <w:tc>
          <w:tcPr>
            <w:tcW w:w="5240" w:type="dxa"/>
            <w:shd w:val="clear" w:color="auto" w:fill="E7E6E6"/>
            <w:vAlign w:val="center"/>
          </w:tcPr>
          <w:p w14:paraId="173418BA" w14:textId="77777777" w:rsidR="00C65E87" w:rsidRPr="00E55001" w:rsidRDefault="00C65E87" w:rsidP="007F0BF9">
            <w:pPr>
              <w:pStyle w:val="En-tte"/>
              <w:tabs>
                <w:tab w:val="clear" w:pos="4536"/>
                <w:tab w:val="clear" w:pos="9072"/>
              </w:tabs>
              <w:jc w:val="center"/>
              <w:rPr>
                <w:rFonts w:ascii="Arial Narrow" w:hAnsi="Arial Narrow" w:cs="Arial"/>
                <w:b/>
                <w:sz w:val="18"/>
                <w:szCs w:val="18"/>
              </w:rPr>
            </w:pPr>
            <w:r w:rsidRPr="00E55001">
              <w:rPr>
                <w:rFonts w:ascii="Arial Narrow" w:hAnsi="Arial Narrow" w:cs="Arial"/>
                <w:b/>
                <w:sz w:val="18"/>
                <w:szCs w:val="18"/>
              </w:rPr>
              <w:t>Acheteur public</w:t>
            </w:r>
          </w:p>
        </w:tc>
        <w:tc>
          <w:tcPr>
            <w:tcW w:w="4954" w:type="dxa"/>
            <w:shd w:val="clear" w:color="auto" w:fill="E7E6E6"/>
            <w:vAlign w:val="center"/>
          </w:tcPr>
          <w:p w14:paraId="44A55BFB" w14:textId="77777777" w:rsidR="00C65E87" w:rsidRPr="00E55001" w:rsidRDefault="00C65E87" w:rsidP="007F0BF9">
            <w:pPr>
              <w:pStyle w:val="En-tte"/>
              <w:tabs>
                <w:tab w:val="clear" w:pos="4536"/>
                <w:tab w:val="clear" w:pos="9072"/>
              </w:tabs>
              <w:jc w:val="center"/>
              <w:rPr>
                <w:rFonts w:ascii="Arial Narrow" w:hAnsi="Arial Narrow" w:cs="Arial"/>
                <w:b/>
                <w:sz w:val="18"/>
                <w:szCs w:val="18"/>
              </w:rPr>
            </w:pPr>
            <w:r w:rsidRPr="00E55001">
              <w:rPr>
                <w:rFonts w:ascii="Arial Narrow" w:hAnsi="Arial Narrow" w:cs="Arial"/>
                <w:b/>
                <w:sz w:val="18"/>
                <w:szCs w:val="18"/>
              </w:rPr>
              <w:t>Objet de la consultation</w:t>
            </w:r>
          </w:p>
        </w:tc>
      </w:tr>
      <w:tr w:rsidR="00C65E87" w:rsidRPr="00E55001" w14:paraId="4D3219CA" w14:textId="77777777" w:rsidTr="007F0BF9">
        <w:trPr>
          <w:trHeight w:val="2030"/>
          <w:jc w:val="center"/>
        </w:trPr>
        <w:tc>
          <w:tcPr>
            <w:tcW w:w="5240" w:type="dxa"/>
            <w:vAlign w:val="center"/>
          </w:tcPr>
          <w:p w14:paraId="5821D096" w14:textId="77777777" w:rsidR="00C65E87" w:rsidRPr="006818E5" w:rsidRDefault="00C65E87" w:rsidP="007F0BF9">
            <w:pPr>
              <w:pStyle w:val="En-tte"/>
              <w:rPr>
                <w:rFonts w:ascii="Arial Narrow" w:hAnsi="Arial Narrow" w:cs="Arial"/>
                <w:b/>
                <w:bCs/>
                <w:sz w:val="18"/>
                <w:szCs w:val="18"/>
              </w:rPr>
            </w:pPr>
            <w:r w:rsidRPr="006818E5">
              <w:rPr>
                <w:rFonts w:ascii="Arial Narrow" w:hAnsi="Arial Narrow" w:cs="Arial"/>
                <w:b/>
                <w:bCs/>
                <w:sz w:val="18"/>
                <w:szCs w:val="18"/>
              </w:rPr>
              <w:t>Syctom, Agence métropolitaine des déchets ménagers</w:t>
            </w:r>
          </w:p>
          <w:p w14:paraId="244BE0A9" w14:textId="77777777" w:rsidR="00C65E87" w:rsidRPr="00D4008B" w:rsidRDefault="00C65E87" w:rsidP="007F0BF9">
            <w:pPr>
              <w:pStyle w:val="En-tte"/>
              <w:rPr>
                <w:rFonts w:ascii="Arial Narrow" w:hAnsi="Arial Narrow" w:cs="Arial"/>
                <w:sz w:val="18"/>
                <w:szCs w:val="18"/>
              </w:rPr>
            </w:pPr>
            <w:r w:rsidRPr="00D4008B">
              <w:rPr>
                <w:rFonts w:ascii="Arial Narrow" w:hAnsi="Arial Narrow" w:cs="Arial"/>
                <w:sz w:val="18"/>
                <w:szCs w:val="18"/>
              </w:rPr>
              <w:t>Représenté par son Président en exercice</w:t>
            </w:r>
          </w:p>
          <w:p w14:paraId="0DF688E4" w14:textId="77777777" w:rsidR="00C65E87" w:rsidRPr="00D4008B" w:rsidRDefault="00C65E87" w:rsidP="007F0BF9">
            <w:pPr>
              <w:pStyle w:val="En-tte"/>
              <w:rPr>
                <w:rFonts w:ascii="Arial Narrow" w:hAnsi="Arial Narrow" w:cs="Arial"/>
                <w:sz w:val="18"/>
                <w:szCs w:val="18"/>
              </w:rPr>
            </w:pPr>
            <w:r w:rsidRPr="00D4008B">
              <w:rPr>
                <w:rFonts w:ascii="Arial Narrow" w:hAnsi="Arial Narrow" w:cs="Arial"/>
                <w:sz w:val="18"/>
                <w:szCs w:val="18"/>
              </w:rPr>
              <w:t>86, rue Regnault</w:t>
            </w:r>
          </w:p>
          <w:p w14:paraId="45EE4FF8" w14:textId="77777777" w:rsidR="00C65E87" w:rsidRPr="00D4008B" w:rsidRDefault="00C65E87" w:rsidP="007F0BF9">
            <w:pPr>
              <w:pStyle w:val="En-tte"/>
              <w:rPr>
                <w:rFonts w:ascii="Arial Narrow" w:hAnsi="Arial Narrow" w:cs="Arial"/>
                <w:sz w:val="18"/>
                <w:szCs w:val="18"/>
              </w:rPr>
            </w:pPr>
            <w:r w:rsidRPr="00D4008B">
              <w:rPr>
                <w:rFonts w:ascii="Arial Narrow" w:hAnsi="Arial Narrow" w:cs="Arial"/>
                <w:sz w:val="18"/>
                <w:szCs w:val="18"/>
              </w:rPr>
              <w:t>75013 PARIS</w:t>
            </w:r>
          </w:p>
          <w:p w14:paraId="627EBF53" w14:textId="77777777" w:rsidR="00C65E87" w:rsidRPr="00D4008B" w:rsidRDefault="00C65E87" w:rsidP="007F0BF9">
            <w:pPr>
              <w:pStyle w:val="En-tte"/>
              <w:rPr>
                <w:rFonts w:ascii="Arial Narrow" w:hAnsi="Arial Narrow" w:cs="Arial"/>
                <w:sz w:val="18"/>
                <w:szCs w:val="18"/>
              </w:rPr>
            </w:pPr>
            <w:r w:rsidRPr="00D4008B">
              <w:rPr>
                <w:rFonts w:ascii="Arial Narrow" w:hAnsi="Arial Narrow" w:cs="Arial"/>
                <w:sz w:val="18"/>
                <w:szCs w:val="18"/>
              </w:rPr>
              <w:t>Téléphone : 01 40 13 17 00</w:t>
            </w:r>
          </w:p>
          <w:p w14:paraId="337EB203" w14:textId="77777777" w:rsidR="00C65E87" w:rsidRPr="00D4008B" w:rsidRDefault="00C65E87" w:rsidP="007F0BF9">
            <w:pPr>
              <w:pStyle w:val="En-tte"/>
              <w:rPr>
                <w:rFonts w:ascii="Arial Narrow" w:hAnsi="Arial Narrow" w:cs="Arial"/>
                <w:sz w:val="18"/>
                <w:szCs w:val="18"/>
              </w:rPr>
            </w:pPr>
            <w:r w:rsidRPr="00D4008B">
              <w:rPr>
                <w:rFonts w:ascii="Arial Narrow" w:hAnsi="Arial Narrow" w:cs="Arial"/>
                <w:sz w:val="18"/>
                <w:szCs w:val="18"/>
              </w:rPr>
              <w:t xml:space="preserve">Courriel : </w:t>
            </w:r>
            <w:hyperlink r:id="rId11" w:history="1">
              <w:r w:rsidRPr="00B15E5C">
                <w:rPr>
                  <w:rStyle w:val="Lienhypertexte"/>
                  <w:rFonts w:ascii="Arial Narrow" w:hAnsi="Arial Narrow" w:cs="Arial"/>
                  <w:sz w:val="18"/>
                  <w:szCs w:val="18"/>
                </w:rPr>
                <w:t>marchespublics@syctom-paris.fr</w:t>
              </w:r>
            </w:hyperlink>
            <w:r>
              <w:rPr>
                <w:rFonts w:ascii="Arial Narrow" w:hAnsi="Arial Narrow" w:cs="Arial"/>
                <w:sz w:val="18"/>
                <w:szCs w:val="18"/>
              </w:rPr>
              <w:t xml:space="preserve"> </w:t>
            </w:r>
          </w:p>
          <w:p w14:paraId="1E7FF548" w14:textId="77777777" w:rsidR="00C65E87" w:rsidRPr="00E55001" w:rsidRDefault="00C65E87" w:rsidP="007F0BF9">
            <w:pPr>
              <w:pStyle w:val="En-tte"/>
              <w:rPr>
                <w:rFonts w:ascii="Arial Narrow" w:hAnsi="Arial Narrow" w:cs="Arial"/>
                <w:sz w:val="18"/>
                <w:szCs w:val="18"/>
              </w:rPr>
            </w:pPr>
            <w:r w:rsidRPr="00D4008B">
              <w:rPr>
                <w:rFonts w:ascii="Arial Narrow" w:hAnsi="Arial Narrow" w:cs="Arial"/>
                <w:sz w:val="18"/>
                <w:szCs w:val="18"/>
              </w:rPr>
              <w:t xml:space="preserve">Profil acheteur : </w:t>
            </w:r>
            <w:hyperlink r:id="rId12" w:history="1">
              <w:r w:rsidRPr="00B15E5C">
                <w:rPr>
                  <w:rStyle w:val="Lienhypertexte"/>
                  <w:rFonts w:ascii="Arial Narrow" w:hAnsi="Arial Narrow" w:cs="Arial"/>
                  <w:sz w:val="18"/>
                  <w:szCs w:val="18"/>
                </w:rPr>
                <w:t>http://www.maximilien.fr/</w:t>
              </w:r>
            </w:hyperlink>
            <w:r>
              <w:rPr>
                <w:rFonts w:ascii="Arial Narrow" w:hAnsi="Arial Narrow" w:cs="Arial"/>
                <w:sz w:val="18"/>
                <w:szCs w:val="18"/>
              </w:rPr>
              <w:t xml:space="preserve"> </w:t>
            </w:r>
          </w:p>
        </w:tc>
        <w:tc>
          <w:tcPr>
            <w:tcW w:w="4954" w:type="dxa"/>
            <w:vAlign w:val="center"/>
          </w:tcPr>
          <w:p w14:paraId="1AA415FB" w14:textId="02D3F7C9" w:rsidR="00C65E87" w:rsidRPr="00DC48CE" w:rsidRDefault="00DC48CE" w:rsidP="007F0BF9">
            <w:pPr>
              <w:pStyle w:val="En-tte"/>
              <w:tabs>
                <w:tab w:val="clear" w:pos="4536"/>
                <w:tab w:val="clear" w:pos="9072"/>
              </w:tabs>
              <w:rPr>
                <w:rFonts w:ascii="Arial Narrow" w:hAnsi="Arial Narrow" w:cs="Arial"/>
                <w:b/>
                <w:bCs/>
                <w:sz w:val="24"/>
                <w:szCs w:val="24"/>
              </w:rPr>
            </w:pPr>
            <w:r w:rsidRPr="00DC48CE">
              <w:rPr>
                <w:rFonts w:ascii="Arial Narrow" w:hAnsi="Arial Narrow" w:cs="Arial"/>
                <w:b/>
                <w:bCs/>
                <w:sz w:val="24"/>
                <w:szCs w:val="24"/>
              </w:rPr>
              <w:t>Affaire n°250</w:t>
            </w:r>
            <w:r w:rsidR="002A415A">
              <w:rPr>
                <w:rFonts w:ascii="Arial Narrow" w:hAnsi="Arial Narrow" w:cs="Arial"/>
                <w:b/>
                <w:bCs/>
                <w:sz w:val="24"/>
                <w:szCs w:val="24"/>
              </w:rPr>
              <w:t>12</w:t>
            </w:r>
          </w:p>
          <w:p w14:paraId="29200A26" w14:textId="63E4571B" w:rsidR="00DC48CE" w:rsidRPr="006818E5" w:rsidRDefault="002A415A" w:rsidP="007F0BF9">
            <w:pPr>
              <w:pStyle w:val="En-tte"/>
              <w:tabs>
                <w:tab w:val="clear" w:pos="4536"/>
                <w:tab w:val="clear" w:pos="9072"/>
              </w:tabs>
              <w:rPr>
                <w:rFonts w:ascii="Arial Narrow" w:hAnsi="Arial Narrow" w:cs="Arial"/>
                <w:sz w:val="24"/>
                <w:szCs w:val="24"/>
              </w:rPr>
            </w:pPr>
            <w:r w:rsidRPr="002A415A">
              <w:rPr>
                <w:rFonts w:ascii="Arial Narrow" w:hAnsi="Arial Narrow" w:cs="Arial"/>
                <w:sz w:val="24"/>
                <w:szCs w:val="24"/>
              </w:rPr>
              <w:t>DEVELOPPEMENT D’UN OUTIL BASE SUR L’ANALYSE DE DONNEES AFIN D’ANTICIPER LES PICS DE MERCURE EN CHEMINEE SUR L’UVE PILOTE ISSEANE</w:t>
            </w:r>
          </w:p>
        </w:tc>
      </w:tr>
    </w:tbl>
    <w:p w14:paraId="4862AFD7" w14:textId="77777777" w:rsidR="00C65E87" w:rsidRDefault="00C65E87">
      <w:pPr>
        <w:pStyle w:val="En-tte"/>
        <w:tabs>
          <w:tab w:val="clear" w:pos="4536"/>
          <w:tab w:val="clear" w:pos="9072"/>
        </w:tabs>
        <w:rPr>
          <w:rFonts w:ascii="Arial Narrow" w:hAnsi="Arial Narrow" w:cs="Arial"/>
          <w:sz w:val="18"/>
          <w:szCs w:val="18"/>
        </w:rPr>
      </w:pPr>
    </w:p>
    <w:p w14:paraId="4F031A64" w14:textId="77777777" w:rsidR="007411D9" w:rsidRPr="0008042A" w:rsidRDefault="00F324C2" w:rsidP="00493686">
      <w:pPr>
        <w:pStyle w:val="En-tte"/>
        <w:tabs>
          <w:tab w:val="clear" w:pos="4536"/>
          <w:tab w:val="clear" w:pos="9072"/>
        </w:tabs>
        <w:rPr>
          <w:rFonts w:ascii="Arial Narrow" w:hAnsi="Arial Narrow" w:cs="Arial"/>
          <w:b/>
          <w:color w:val="808080"/>
          <w:sz w:val="18"/>
          <w:szCs w:val="18"/>
        </w:rPr>
      </w:pPr>
      <w:r w:rsidRPr="0008042A">
        <w:rPr>
          <w:rFonts w:ascii="Arial Narrow" w:hAnsi="Arial Narrow" w:cs="Arial"/>
          <w:b/>
          <w:color w:val="808080"/>
          <w:sz w:val="18"/>
          <w:szCs w:val="18"/>
        </w:rPr>
        <w:t>2</w:t>
      </w:r>
      <w:r w:rsidR="005F4A6F" w:rsidRPr="0008042A">
        <w:rPr>
          <w:rFonts w:ascii="Arial Narrow" w:hAnsi="Arial Narrow" w:cs="Arial"/>
          <w:b/>
          <w:color w:val="808080"/>
          <w:sz w:val="18"/>
          <w:szCs w:val="18"/>
        </w:rPr>
        <w:t xml:space="preserve">. </w:t>
      </w:r>
      <w:r w:rsidR="005F4A6F" w:rsidRPr="0008042A">
        <w:rPr>
          <w:rFonts w:ascii="Arial Narrow" w:hAnsi="Arial Narrow" w:cs="Arial"/>
          <w:b/>
          <w:color w:val="808080"/>
          <w:sz w:val="18"/>
          <w:szCs w:val="18"/>
        </w:rPr>
        <w:tab/>
        <w:t>PRESENTATION DU CANDIDAT</w:t>
      </w:r>
    </w:p>
    <w:p w14:paraId="451841F3" w14:textId="77777777" w:rsidR="00493686" w:rsidRPr="0047104F" w:rsidRDefault="00493686" w:rsidP="00493686">
      <w:pPr>
        <w:pStyle w:val="En-tte"/>
        <w:rPr>
          <w:rFonts w:ascii="Arial Narrow" w:hAnsi="Arial Narrow" w:cs="Arial"/>
          <w:b/>
          <w:bCs/>
          <w:sz w:val="18"/>
          <w:szCs w:val="18"/>
        </w:rPr>
      </w:pPr>
    </w:p>
    <w:p w14:paraId="4EA6D607" w14:textId="77777777" w:rsidR="00BA18E8" w:rsidRPr="0047104F" w:rsidRDefault="00F324C2" w:rsidP="00493686">
      <w:pPr>
        <w:pStyle w:val="En-tte"/>
        <w:rPr>
          <w:rFonts w:ascii="Arial Narrow" w:hAnsi="Arial Narrow" w:cs="Arial"/>
          <w:sz w:val="18"/>
          <w:szCs w:val="18"/>
        </w:rPr>
      </w:pPr>
      <w:r>
        <w:rPr>
          <w:rFonts w:ascii="Arial Narrow" w:hAnsi="Arial Narrow" w:cs="Arial"/>
          <w:b/>
          <w:bCs/>
          <w:sz w:val="18"/>
          <w:szCs w:val="18"/>
        </w:rPr>
        <w:t>2</w:t>
      </w:r>
      <w:r w:rsidR="008D1164" w:rsidRPr="0047104F">
        <w:rPr>
          <w:rFonts w:ascii="Arial Narrow" w:hAnsi="Arial Narrow" w:cs="Arial"/>
          <w:b/>
          <w:bCs/>
          <w:sz w:val="18"/>
          <w:szCs w:val="18"/>
        </w:rPr>
        <w:t>-</w:t>
      </w:r>
      <w:r w:rsidR="00BA18E8" w:rsidRPr="0047104F">
        <w:rPr>
          <w:rFonts w:ascii="Arial Narrow" w:hAnsi="Arial Narrow" w:cs="Arial"/>
          <w:b/>
          <w:bCs/>
          <w:sz w:val="18"/>
          <w:szCs w:val="18"/>
        </w:rPr>
        <w:t xml:space="preserve">1 - </w:t>
      </w:r>
      <w:r w:rsidR="00BA18E8" w:rsidRPr="0047104F">
        <w:rPr>
          <w:rFonts w:ascii="Arial Narrow" w:hAnsi="Arial Narrow" w:cs="Arial"/>
          <w:b/>
          <w:bCs/>
          <w:sz w:val="18"/>
          <w:szCs w:val="18"/>
          <w:u w:val="single"/>
        </w:rPr>
        <w:t>Cas général</w:t>
      </w:r>
    </w:p>
    <w:p w14:paraId="716DA0B5" w14:textId="77777777" w:rsidR="00493686" w:rsidRDefault="00493686" w:rsidP="00493686">
      <w:pPr>
        <w:pStyle w:val="En-tte"/>
        <w:rPr>
          <w:rFonts w:ascii="Arial Narrow" w:hAnsi="Arial Narrow" w:cs="Arial"/>
          <w:sz w:val="18"/>
          <w:szCs w:val="18"/>
        </w:rPr>
      </w:pPr>
    </w:p>
    <w:p w14:paraId="15BB3B9D" w14:textId="77777777" w:rsidR="00F324C2" w:rsidRDefault="00F324C2" w:rsidP="00493686">
      <w:pPr>
        <w:pStyle w:val="En-tte"/>
        <w:rPr>
          <w:rFonts w:ascii="Arial Narrow" w:hAnsi="Arial Narrow" w:cs="Arial"/>
          <w:sz w:val="18"/>
          <w:szCs w:val="18"/>
        </w:rPr>
      </w:pPr>
      <w:r w:rsidRPr="00F324C2">
        <w:rPr>
          <w:rFonts w:ascii="Arial Narrow" w:hAnsi="Arial Narrow" w:cs="Arial"/>
          <w:b/>
          <w:sz w:val="18"/>
          <w:szCs w:val="18"/>
        </w:rPr>
        <w:t>2-1-1</w:t>
      </w:r>
      <w:r>
        <w:rPr>
          <w:rFonts w:ascii="Arial Narrow" w:hAnsi="Arial Narrow" w:cs="Arial"/>
          <w:sz w:val="18"/>
          <w:szCs w:val="18"/>
        </w:rPr>
        <w:t xml:space="preserve"> Candidature simple </w:t>
      </w:r>
    </w:p>
    <w:p w14:paraId="4AEAB340" w14:textId="77777777" w:rsidR="00F324C2" w:rsidRPr="0047104F" w:rsidRDefault="00F324C2" w:rsidP="00493686">
      <w:pPr>
        <w:pStyle w:val="En-tte"/>
        <w:rPr>
          <w:rFonts w:ascii="Arial Narrow" w:hAnsi="Arial Narrow"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E36ECE" w:rsidRPr="0047104F" w14:paraId="73A43D41" w14:textId="77777777" w:rsidTr="00E36ECE">
        <w:trPr>
          <w:jc w:val="center"/>
        </w:trPr>
        <w:tc>
          <w:tcPr>
            <w:tcW w:w="10344" w:type="dxa"/>
          </w:tcPr>
          <w:p w14:paraId="28EB8773" w14:textId="77777777" w:rsidR="00E36ECE" w:rsidRPr="0047104F" w:rsidRDefault="00E36ECE" w:rsidP="001D7C50">
            <w:pPr>
              <w:pStyle w:val="En-tte"/>
              <w:tabs>
                <w:tab w:val="clear" w:pos="4536"/>
                <w:tab w:val="clear" w:pos="9072"/>
              </w:tabs>
              <w:rPr>
                <w:rFonts w:ascii="Arial Narrow" w:hAnsi="Arial Narrow" w:cs="Arial"/>
                <w:sz w:val="18"/>
                <w:szCs w:val="18"/>
              </w:rPr>
            </w:pPr>
          </w:p>
          <w:p w14:paraId="6EB82183" w14:textId="77777777" w:rsidR="00E36ECE" w:rsidRPr="0047104F" w:rsidRDefault="00E36ECE" w:rsidP="001D7C50">
            <w:pPr>
              <w:ind w:left="567"/>
              <w:rPr>
                <w:rFonts w:ascii="Arial Narrow" w:hAnsi="Arial Narrow" w:cs="Arial"/>
                <w:sz w:val="18"/>
                <w:szCs w:val="18"/>
              </w:rPr>
            </w:pP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cs="Arial"/>
                <w:b/>
                <w:bCs/>
                <w:sz w:val="18"/>
                <w:szCs w:val="18"/>
              </w:rPr>
              <w:t xml:space="preserve">  </w:t>
            </w:r>
            <w:r w:rsidRPr="0047104F">
              <w:rPr>
                <w:rFonts w:ascii="Arial Narrow" w:hAnsi="Arial Narrow" w:cs="Arial"/>
                <w:sz w:val="18"/>
                <w:szCs w:val="18"/>
              </w:rPr>
              <w:t>Le candidat se présente seul </w:t>
            </w:r>
          </w:p>
          <w:p w14:paraId="28EA9D85" w14:textId="77777777" w:rsidR="00E36ECE" w:rsidRPr="0047104F" w:rsidRDefault="00E36ECE" w:rsidP="001D7C50">
            <w:pPr>
              <w:ind w:left="567"/>
              <w:rPr>
                <w:rFonts w:ascii="Arial Narrow" w:hAnsi="Arial Narrow" w:cs="Arial"/>
                <w:sz w:val="18"/>
                <w:szCs w:val="18"/>
              </w:rPr>
            </w:pPr>
          </w:p>
          <w:p w14:paraId="4BA9C5C4" w14:textId="77777777" w:rsidR="00E36ECE" w:rsidRPr="0047104F" w:rsidRDefault="00E36ECE" w:rsidP="001D7C50">
            <w:pPr>
              <w:ind w:left="567"/>
              <w:rPr>
                <w:rFonts w:ascii="Arial Narrow" w:hAnsi="Arial Narrow" w:cs="Arial"/>
                <w:b/>
                <w:sz w:val="18"/>
                <w:szCs w:val="18"/>
                <w:u w:val="single"/>
              </w:rPr>
            </w:pPr>
            <w:r w:rsidRPr="0047104F">
              <w:rPr>
                <w:rFonts w:ascii="Arial Narrow" w:hAnsi="Arial Narrow" w:cs="Arial"/>
                <w:b/>
                <w:sz w:val="18"/>
                <w:szCs w:val="18"/>
                <w:u w:val="single"/>
              </w:rPr>
              <w:t xml:space="preserve">Informations relatives au candidat  </w:t>
            </w:r>
          </w:p>
          <w:p w14:paraId="4B14D0DC" w14:textId="77777777" w:rsidR="00A415F5" w:rsidRPr="00F4097C" w:rsidRDefault="00E36ECE" w:rsidP="00F4097C">
            <w:pPr>
              <w:ind w:left="567" w:right="489"/>
              <w:jc w:val="both"/>
              <w:rPr>
                <w:rFonts w:ascii="Arial Narrow" w:hAnsi="Arial Narrow" w:cs="Arial"/>
                <w:i/>
                <w:sz w:val="16"/>
                <w:szCs w:val="18"/>
              </w:rPr>
            </w:pPr>
            <w:r w:rsidRPr="0047104F">
              <w:rPr>
                <w:rFonts w:ascii="Arial Narrow" w:hAnsi="Arial Narrow" w:cs="Arial"/>
                <w:i/>
                <w:sz w:val="16"/>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 – Préciser l’adresse postale à laquelle les correspo</w:t>
            </w:r>
            <w:r w:rsidR="00F4097C">
              <w:rPr>
                <w:rFonts w:ascii="Arial Narrow" w:hAnsi="Arial Narrow" w:cs="Arial"/>
                <w:i/>
                <w:sz w:val="16"/>
                <w:szCs w:val="18"/>
              </w:rPr>
              <w:t>ndances doivent être adressées.</w:t>
            </w:r>
          </w:p>
          <w:p w14:paraId="789D6DE5" w14:textId="77777777" w:rsidR="00A415F5" w:rsidRPr="0047104F" w:rsidRDefault="00A415F5" w:rsidP="001D7C50">
            <w:pPr>
              <w:jc w:val="both"/>
              <w:rPr>
                <w:rFonts w:ascii="Arial Narrow" w:hAnsi="Arial Narrow" w:cs="Arial"/>
                <w:sz w:val="18"/>
                <w:szCs w:val="18"/>
              </w:rPr>
            </w:pPr>
            <w:r w:rsidRPr="0047104F">
              <w:rPr>
                <w:rFonts w:ascii="Arial Narrow" w:hAnsi="Arial Narrow" w:cs="Arial"/>
                <w:sz w:val="18"/>
                <w:szCs w:val="18"/>
              </w:rPr>
              <w:t xml:space="preserve"> </w:t>
            </w:r>
          </w:p>
          <w:p w14:paraId="4A8DF290" w14:textId="77777777" w:rsidR="00E36ECE" w:rsidRPr="0047104F" w:rsidRDefault="00E36ECE" w:rsidP="00A415F5">
            <w:pPr>
              <w:pStyle w:val="En-tte"/>
              <w:tabs>
                <w:tab w:val="clear" w:pos="4536"/>
                <w:tab w:val="clear" w:pos="9072"/>
              </w:tabs>
              <w:ind w:left="529"/>
              <w:rPr>
                <w:rFonts w:ascii="Arial Narrow" w:hAnsi="Arial Narrow" w:cs="Arial"/>
                <w:sz w:val="18"/>
                <w:szCs w:val="18"/>
              </w:rPr>
            </w:pPr>
            <w:r w:rsidRPr="0047104F">
              <w:rPr>
                <w:rFonts w:ascii="Arial Narrow" w:hAnsi="Arial Narrow" w:cs="Arial"/>
                <w:b/>
                <w:sz w:val="18"/>
                <w:szCs w:val="18"/>
              </w:rPr>
              <w:t xml:space="preserve">Adresse </w:t>
            </w:r>
            <w:proofErr w:type="gramStart"/>
            <w:r w:rsidRPr="0047104F">
              <w:rPr>
                <w:rFonts w:ascii="Arial Narrow" w:hAnsi="Arial Narrow" w:cs="Arial"/>
                <w:b/>
                <w:sz w:val="18"/>
                <w:szCs w:val="18"/>
              </w:rPr>
              <w:t>mail</w:t>
            </w:r>
            <w:proofErr w:type="gramEnd"/>
            <w:r w:rsidRPr="0047104F">
              <w:rPr>
                <w:rFonts w:ascii="Arial Narrow" w:hAnsi="Arial Narrow" w:cs="Arial"/>
                <w:b/>
                <w:sz w:val="18"/>
                <w:szCs w:val="18"/>
              </w:rPr>
              <w:t xml:space="preserve"> pour correspondance avec le </w:t>
            </w:r>
            <w:r w:rsidR="00442707">
              <w:rPr>
                <w:rFonts w:ascii="Arial Narrow" w:hAnsi="Arial Narrow" w:cs="Arial"/>
                <w:b/>
                <w:sz w:val="18"/>
                <w:szCs w:val="18"/>
              </w:rPr>
              <w:t xml:space="preserve">pouvoir adjudicateur </w:t>
            </w:r>
            <w:r w:rsidRPr="0047104F">
              <w:rPr>
                <w:rFonts w:ascii="Arial Narrow" w:hAnsi="Arial Narrow" w:cs="Arial"/>
                <w:b/>
                <w:sz w:val="18"/>
                <w:szCs w:val="18"/>
              </w:rPr>
              <w:t>:</w:t>
            </w:r>
            <w:r w:rsidR="00A415F5" w:rsidRPr="0047104F">
              <w:rPr>
                <w:rFonts w:ascii="Arial Narrow" w:hAnsi="Arial Narrow" w:cs="Arial"/>
                <w:b/>
                <w:sz w:val="18"/>
                <w:szCs w:val="18"/>
              </w:rPr>
              <w:t xml:space="preserve"> </w:t>
            </w:r>
          </w:p>
          <w:p w14:paraId="429F4844" w14:textId="77777777" w:rsidR="00E36ECE" w:rsidRPr="0047104F" w:rsidRDefault="00E36ECE" w:rsidP="001D7C50">
            <w:pPr>
              <w:pStyle w:val="En-tte"/>
              <w:tabs>
                <w:tab w:val="clear" w:pos="4536"/>
                <w:tab w:val="clear" w:pos="9072"/>
              </w:tabs>
              <w:rPr>
                <w:rFonts w:ascii="Arial Narrow" w:hAnsi="Arial Narrow" w:cs="Arial"/>
                <w:sz w:val="18"/>
                <w:szCs w:val="18"/>
              </w:rPr>
            </w:pPr>
          </w:p>
        </w:tc>
      </w:tr>
    </w:tbl>
    <w:p w14:paraId="7ECEDDAC" w14:textId="77777777" w:rsidR="00673374" w:rsidRDefault="00673374">
      <w:pPr>
        <w:pStyle w:val="En-tte"/>
        <w:tabs>
          <w:tab w:val="clear" w:pos="4536"/>
          <w:tab w:val="clear" w:pos="9072"/>
        </w:tabs>
        <w:rPr>
          <w:rFonts w:ascii="Arial Narrow" w:hAnsi="Arial Narrow" w:cs="Arial"/>
          <w:sz w:val="18"/>
          <w:szCs w:val="18"/>
        </w:rPr>
      </w:pPr>
    </w:p>
    <w:p w14:paraId="611B0173" w14:textId="77777777" w:rsidR="00F324C2" w:rsidRPr="00F324C2" w:rsidRDefault="00F324C2" w:rsidP="00F324C2">
      <w:pPr>
        <w:pStyle w:val="En-tte"/>
        <w:tabs>
          <w:tab w:val="clear" w:pos="4536"/>
          <w:tab w:val="clear" w:pos="9072"/>
        </w:tabs>
        <w:rPr>
          <w:rFonts w:ascii="Arial Narrow" w:hAnsi="Arial Narrow" w:cs="Arial"/>
          <w:sz w:val="18"/>
          <w:szCs w:val="18"/>
        </w:rPr>
      </w:pPr>
      <w:r>
        <w:rPr>
          <w:rFonts w:ascii="Arial Narrow" w:hAnsi="Arial Narrow" w:cs="Arial"/>
          <w:b/>
          <w:sz w:val="18"/>
          <w:szCs w:val="18"/>
        </w:rPr>
        <w:t>2-1-2</w:t>
      </w:r>
      <w:r w:rsidRPr="00F324C2">
        <w:rPr>
          <w:rFonts w:ascii="Arial Narrow" w:hAnsi="Arial Narrow" w:cs="Arial"/>
          <w:sz w:val="18"/>
          <w:szCs w:val="18"/>
        </w:rPr>
        <w:t xml:space="preserve"> Candidature </w:t>
      </w:r>
      <w:r>
        <w:rPr>
          <w:rFonts w:ascii="Arial Narrow" w:hAnsi="Arial Narrow" w:cs="Arial"/>
          <w:sz w:val="18"/>
          <w:szCs w:val="18"/>
        </w:rPr>
        <w:t>groupée</w:t>
      </w:r>
    </w:p>
    <w:p w14:paraId="64137D41" w14:textId="77777777" w:rsidR="00F324C2" w:rsidRPr="0047104F" w:rsidRDefault="00F324C2">
      <w:pPr>
        <w:pStyle w:val="En-tte"/>
        <w:tabs>
          <w:tab w:val="clear" w:pos="4536"/>
          <w:tab w:val="clear" w:pos="9072"/>
        </w:tabs>
        <w:rPr>
          <w:rFonts w:ascii="Arial Narrow" w:hAnsi="Arial Narrow"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484639" w:rsidRPr="0047104F" w14:paraId="635200E2" w14:textId="77777777" w:rsidTr="00E36ECE">
        <w:trPr>
          <w:jc w:val="center"/>
        </w:trPr>
        <w:tc>
          <w:tcPr>
            <w:tcW w:w="10344" w:type="dxa"/>
          </w:tcPr>
          <w:p w14:paraId="5AB916B4" w14:textId="77777777" w:rsidR="00484639" w:rsidRPr="0047104F" w:rsidRDefault="00484639" w:rsidP="00392E5E">
            <w:pPr>
              <w:ind w:firstLine="567"/>
              <w:rPr>
                <w:rFonts w:ascii="Arial Narrow" w:hAnsi="Arial Narrow"/>
                <w:sz w:val="18"/>
                <w:szCs w:val="18"/>
              </w:rPr>
            </w:pPr>
          </w:p>
          <w:p w14:paraId="09A8ED68" w14:textId="77777777" w:rsidR="00484639" w:rsidRPr="0047104F" w:rsidRDefault="00484639" w:rsidP="00E36ECE">
            <w:pPr>
              <w:ind w:firstLine="567"/>
              <w:rPr>
                <w:rFonts w:ascii="Arial Narrow" w:hAnsi="Arial Narrow" w:cs="Arial"/>
                <w:iCs/>
                <w:sz w:val="18"/>
                <w:szCs w:val="18"/>
              </w:rPr>
            </w:pP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cs="Arial"/>
                <w:b/>
                <w:bCs/>
                <w:sz w:val="18"/>
                <w:szCs w:val="18"/>
              </w:rPr>
              <w:t xml:space="preserve">  </w:t>
            </w:r>
            <w:r w:rsidRPr="0047104F">
              <w:rPr>
                <w:rFonts w:ascii="Arial Narrow" w:hAnsi="Arial Narrow" w:cs="Arial"/>
                <w:sz w:val="18"/>
                <w:szCs w:val="18"/>
              </w:rPr>
              <w:t>Le candidat est un groupement d’entreprises :</w:t>
            </w:r>
            <w:r w:rsidR="00E36ECE" w:rsidRPr="0047104F">
              <w:rPr>
                <w:rFonts w:ascii="Arial Narrow" w:hAnsi="Arial Narrow" w:cs="Arial"/>
                <w:iCs/>
                <w:sz w:val="18"/>
                <w:szCs w:val="18"/>
              </w:rPr>
              <w:t xml:space="preserve">      </w:t>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cs="Arial"/>
                <w:i/>
                <w:iCs/>
                <w:sz w:val="18"/>
                <w:szCs w:val="18"/>
              </w:rPr>
              <w:t xml:space="preserve"> </w:t>
            </w:r>
            <w:r w:rsidR="00E36ECE" w:rsidRPr="0047104F">
              <w:rPr>
                <w:rFonts w:ascii="Arial Narrow" w:hAnsi="Arial Narrow" w:cs="Arial"/>
                <w:sz w:val="18"/>
                <w:szCs w:val="18"/>
              </w:rPr>
              <w:t xml:space="preserve">conjoint </w:t>
            </w:r>
            <w:r w:rsidR="00A415F5" w:rsidRPr="0047104F">
              <w:rPr>
                <w:rFonts w:ascii="Arial Narrow" w:hAnsi="Arial Narrow" w:cs="Arial"/>
                <w:sz w:val="18"/>
                <w:szCs w:val="18"/>
              </w:rPr>
              <w:t xml:space="preserve">     </w:t>
            </w:r>
            <w:r w:rsidR="00E36ECE" w:rsidRPr="0047104F">
              <w:rPr>
                <w:rFonts w:ascii="Arial Narrow" w:hAnsi="Arial Narrow" w:cs="Arial"/>
                <w:sz w:val="18"/>
                <w:szCs w:val="18"/>
              </w:rPr>
              <w:t>OU</w:t>
            </w:r>
            <w:r w:rsidR="00E36ECE" w:rsidRPr="0047104F">
              <w:rPr>
                <w:rFonts w:ascii="Arial Narrow" w:hAnsi="Arial Narrow" w:cs="Arial"/>
                <w:sz w:val="18"/>
                <w:szCs w:val="18"/>
              </w:rPr>
              <w:tab/>
            </w:r>
            <w:r w:rsidR="00A415F5" w:rsidRPr="0047104F">
              <w:rPr>
                <w:rFonts w:ascii="Arial Narrow" w:hAnsi="Arial Narrow" w:cs="Arial"/>
                <w:sz w:val="18"/>
                <w:szCs w:val="18"/>
              </w:rPr>
              <w:t xml:space="preserve"> </w:t>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cs="Arial"/>
                <w:iCs/>
                <w:sz w:val="18"/>
                <w:szCs w:val="18"/>
              </w:rPr>
              <w:t xml:space="preserve"> </w:t>
            </w:r>
            <w:r w:rsidRPr="0047104F">
              <w:rPr>
                <w:rFonts w:ascii="Arial Narrow" w:hAnsi="Arial Narrow" w:cs="Arial"/>
                <w:sz w:val="18"/>
                <w:szCs w:val="18"/>
              </w:rPr>
              <w:t>solidaire</w:t>
            </w:r>
          </w:p>
          <w:p w14:paraId="30A8657B" w14:textId="77777777" w:rsidR="00484639" w:rsidRPr="0047104F" w:rsidRDefault="00484639" w:rsidP="00484639">
            <w:pPr>
              <w:rPr>
                <w:rFonts w:ascii="Arial Narrow" w:hAnsi="Arial Narrow" w:cs="Arial"/>
                <w:sz w:val="18"/>
                <w:szCs w:val="18"/>
              </w:rPr>
            </w:pPr>
          </w:p>
          <w:p w14:paraId="4749EA16" w14:textId="77777777" w:rsidR="00484639" w:rsidRPr="0047104F" w:rsidRDefault="00484639" w:rsidP="00A415F5">
            <w:pPr>
              <w:ind w:left="567" w:hanging="38"/>
              <w:rPr>
                <w:rFonts w:ascii="Arial Narrow" w:hAnsi="Arial Narrow" w:cs="Arial"/>
                <w:iCs/>
                <w:sz w:val="18"/>
                <w:szCs w:val="18"/>
              </w:rPr>
            </w:pPr>
            <w:r w:rsidRPr="0047104F">
              <w:rPr>
                <w:rFonts w:ascii="Arial Narrow" w:hAnsi="Arial Narrow" w:cs="Arial"/>
                <w:bCs/>
                <w:sz w:val="18"/>
                <w:szCs w:val="18"/>
              </w:rPr>
              <w:t>En cas de</w:t>
            </w:r>
            <w:r w:rsidRPr="0047104F">
              <w:rPr>
                <w:rFonts w:ascii="Arial Narrow" w:hAnsi="Arial Narrow" w:cs="Arial"/>
                <w:b/>
                <w:bCs/>
                <w:sz w:val="18"/>
                <w:szCs w:val="18"/>
              </w:rPr>
              <w:t xml:space="preserve"> </w:t>
            </w:r>
            <w:r w:rsidRPr="0047104F">
              <w:rPr>
                <w:rFonts w:ascii="Arial Narrow" w:hAnsi="Arial Narrow" w:cs="Arial"/>
                <w:sz w:val="18"/>
                <w:szCs w:val="18"/>
              </w:rPr>
              <w:t>groupement conjoint, le mandataire est solidaire :</w:t>
            </w:r>
            <w:r w:rsidR="00E36ECE" w:rsidRPr="0047104F">
              <w:rPr>
                <w:rFonts w:ascii="Arial Narrow" w:hAnsi="Arial Narrow" w:cs="Arial"/>
                <w:iCs/>
                <w:sz w:val="18"/>
                <w:szCs w:val="18"/>
              </w:rPr>
              <w:t xml:space="preserve">   </w:t>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sz w:val="18"/>
                <w:szCs w:val="18"/>
              </w:rPr>
              <w:t xml:space="preserve"> </w:t>
            </w:r>
            <w:r w:rsidR="00E36ECE" w:rsidRPr="0047104F">
              <w:rPr>
                <w:rFonts w:ascii="Arial Narrow" w:hAnsi="Arial Narrow" w:cs="Arial"/>
                <w:sz w:val="18"/>
                <w:szCs w:val="18"/>
              </w:rPr>
              <w:t>NO</w:t>
            </w:r>
            <w:r w:rsidR="006418B4" w:rsidRPr="0047104F">
              <w:rPr>
                <w:rFonts w:ascii="Arial Narrow" w:hAnsi="Arial Narrow" w:cs="Arial"/>
                <w:sz w:val="18"/>
                <w:szCs w:val="18"/>
              </w:rPr>
              <w:t>N</w:t>
            </w:r>
            <w:r w:rsidR="00E36ECE" w:rsidRPr="0047104F">
              <w:rPr>
                <w:rFonts w:ascii="Arial Narrow" w:hAnsi="Arial Narrow" w:cs="Arial"/>
                <w:sz w:val="18"/>
                <w:szCs w:val="18"/>
              </w:rPr>
              <w:t xml:space="preserve"> </w:t>
            </w:r>
            <w:r w:rsidR="00A415F5" w:rsidRPr="0047104F">
              <w:rPr>
                <w:rFonts w:ascii="Arial Narrow" w:hAnsi="Arial Narrow" w:cs="Arial"/>
                <w:sz w:val="18"/>
                <w:szCs w:val="18"/>
              </w:rPr>
              <w:t xml:space="preserve">   </w:t>
            </w:r>
            <w:r w:rsidR="00E36ECE" w:rsidRPr="0047104F">
              <w:rPr>
                <w:rFonts w:ascii="Arial Narrow" w:hAnsi="Arial Narrow" w:cs="Arial"/>
                <w:sz w:val="18"/>
                <w:szCs w:val="18"/>
              </w:rPr>
              <w:t xml:space="preserve">OU </w:t>
            </w:r>
            <w:r w:rsidR="00A415F5" w:rsidRPr="0047104F">
              <w:rPr>
                <w:rFonts w:ascii="Arial Narrow" w:hAnsi="Arial Narrow" w:cs="Arial"/>
                <w:sz w:val="18"/>
                <w:szCs w:val="18"/>
              </w:rPr>
              <w:t xml:space="preserve">   </w:t>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cs="Arial"/>
                <w:iCs/>
                <w:sz w:val="18"/>
                <w:szCs w:val="18"/>
              </w:rPr>
              <w:t xml:space="preserve"> OUI</w:t>
            </w:r>
          </w:p>
          <w:p w14:paraId="79A635FD" w14:textId="77777777" w:rsidR="00493686" w:rsidRPr="0047104F" w:rsidRDefault="00493686" w:rsidP="004922CB">
            <w:pPr>
              <w:rPr>
                <w:rFonts w:ascii="Arial Narrow" w:hAnsi="Arial Narrow" w:cs="Arial"/>
                <w:sz w:val="18"/>
                <w:szCs w:val="18"/>
              </w:rPr>
            </w:pPr>
          </w:p>
          <w:p w14:paraId="78722F9B" w14:textId="77777777" w:rsidR="00E36ECE" w:rsidRPr="0047104F" w:rsidRDefault="00493686" w:rsidP="00493686">
            <w:pPr>
              <w:ind w:left="529" w:right="527"/>
              <w:rPr>
                <w:rFonts w:ascii="Arial Narrow" w:hAnsi="Arial Narrow" w:cs="Arial"/>
                <w:b/>
                <w:sz w:val="18"/>
                <w:szCs w:val="18"/>
              </w:rPr>
            </w:pPr>
            <w:r w:rsidRPr="0047104F">
              <w:rPr>
                <w:rFonts w:ascii="Arial Narrow" w:hAnsi="Arial Narrow" w:cs="Arial"/>
                <w:b/>
                <w:sz w:val="18"/>
                <w:szCs w:val="18"/>
              </w:rPr>
              <w:t>Les membres du groupement désignent le mandataire suivant :</w:t>
            </w:r>
          </w:p>
          <w:p w14:paraId="4F994186" w14:textId="77777777" w:rsidR="00F4097C" w:rsidRDefault="00A415F5" w:rsidP="00F4097C">
            <w:pPr>
              <w:ind w:left="529" w:right="527"/>
              <w:jc w:val="both"/>
              <w:rPr>
                <w:rFonts w:ascii="Arial Narrow" w:hAnsi="Arial Narrow" w:cs="Arial"/>
                <w:i/>
                <w:sz w:val="18"/>
                <w:szCs w:val="18"/>
              </w:rPr>
            </w:pPr>
            <w:r w:rsidRPr="0047104F">
              <w:rPr>
                <w:rFonts w:ascii="Arial Narrow" w:hAnsi="Arial Narrow"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3" w:history="1">
              <w:r w:rsidRPr="0047104F">
                <w:rPr>
                  <w:rStyle w:val="Lienhypertexte"/>
                  <w:rFonts w:ascii="Arial Narrow" w:hAnsi="Arial Narrow" w:cs="Arial"/>
                  <w:i/>
                  <w:sz w:val="18"/>
                  <w:szCs w:val="18"/>
                </w:rPr>
                <w:t>ICD</w:t>
              </w:r>
            </w:hyperlink>
            <w:r w:rsidRPr="0047104F">
              <w:rPr>
                <w:rFonts w:ascii="Arial Narrow" w:hAnsi="Arial Narrow" w:cs="Arial"/>
                <w:i/>
                <w:sz w:val="18"/>
                <w:szCs w:val="18"/>
              </w:rPr>
              <w:t>].] Préciser l’adresse postale à laquelle les correspo</w:t>
            </w:r>
            <w:r w:rsidR="00F4097C">
              <w:rPr>
                <w:rFonts w:ascii="Arial Narrow" w:hAnsi="Arial Narrow" w:cs="Arial"/>
                <w:i/>
                <w:sz w:val="18"/>
                <w:szCs w:val="18"/>
              </w:rPr>
              <w:t>ndances doivent être adressées.</w:t>
            </w:r>
          </w:p>
          <w:p w14:paraId="45738107" w14:textId="77777777" w:rsidR="00F4097C" w:rsidRDefault="00F4097C" w:rsidP="00F4097C">
            <w:pPr>
              <w:ind w:left="529" w:right="527"/>
              <w:jc w:val="both"/>
              <w:rPr>
                <w:rFonts w:ascii="Arial Narrow" w:hAnsi="Arial Narrow" w:cs="Arial"/>
                <w:i/>
                <w:sz w:val="18"/>
                <w:szCs w:val="18"/>
              </w:rPr>
            </w:pPr>
          </w:p>
          <w:p w14:paraId="7B29D117" w14:textId="77777777" w:rsidR="00F4097C" w:rsidRPr="0047104F" w:rsidRDefault="00F4097C" w:rsidP="00F4097C">
            <w:pPr>
              <w:ind w:left="529" w:right="527"/>
              <w:jc w:val="both"/>
              <w:rPr>
                <w:rFonts w:ascii="Arial Narrow" w:hAnsi="Arial Narrow" w:cs="Arial"/>
                <w:i/>
                <w:sz w:val="18"/>
                <w:szCs w:val="18"/>
              </w:rPr>
            </w:pPr>
          </w:p>
          <w:p w14:paraId="0E47609C" w14:textId="77777777" w:rsidR="00493686" w:rsidRPr="0047104F" w:rsidRDefault="00493686" w:rsidP="00F324C2">
            <w:pPr>
              <w:ind w:left="529" w:right="668"/>
              <w:jc w:val="both"/>
              <w:rPr>
                <w:rFonts w:ascii="Arial Narrow" w:hAnsi="Arial Narrow" w:cs="Arial"/>
                <w:b/>
                <w:i/>
                <w:sz w:val="18"/>
                <w:szCs w:val="18"/>
              </w:rPr>
            </w:pPr>
            <w:r w:rsidRPr="0047104F">
              <w:rPr>
                <w:rFonts w:ascii="Arial Narrow" w:hAnsi="Arial Narrow" w:cs="Arial"/>
                <w:b/>
                <w:i/>
                <w:sz w:val="18"/>
                <w:szCs w:val="18"/>
              </w:rPr>
              <w:t>Le mandataire fournit un document d’habilitation signé par les autres membres du groupement et précisant les co</w:t>
            </w:r>
            <w:r w:rsidR="004922CB" w:rsidRPr="0047104F">
              <w:rPr>
                <w:rFonts w:ascii="Arial Narrow" w:hAnsi="Arial Narrow" w:cs="Arial"/>
                <w:b/>
                <w:i/>
                <w:sz w:val="18"/>
                <w:szCs w:val="18"/>
              </w:rPr>
              <w:t>nditions de cette habilitation.</w:t>
            </w:r>
            <w:r w:rsidR="00E36ECE" w:rsidRPr="0047104F">
              <w:rPr>
                <w:rFonts w:ascii="Arial Narrow" w:hAnsi="Arial Narrow" w:cs="Arial"/>
                <w:b/>
                <w:i/>
                <w:sz w:val="18"/>
                <w:szCs w:val="18"/>
              </w:rPr>
              <w:t xml:space="preserve"> </w:t>
            </w:r>
          </w:p>
        </w:tc>
      </w:tr>
    </w:tbl>
    <w:p w14:paraId="5BF8D17D" w14:textId="77777777" w:rsidR="00F4097C" w:rsidRPr="0047104F" w:rsidRDefault="00F4097C">
      <w:pPr>
        <w:jc w:val="both"/>
        <w:rPr>
          <w:rFonts w:ascii="Arial Narrow" w:hAnsi="Arial Narrow" w:cs="Arial"/>
          <w:sz w:val="18"/>
          <w:szCs w:val="18"/>
        </w:rPr>
      </w:pPr>
    </w:p>
    <w:p w14:paraId="73899E1F" w14:textId="77777777" w:rsidR="00BA18E8" w:rsidRPr="0047104F" w:rsidRDefault="00BA18E8">
      <w:pPr>
        <w:jc w:val="both"/>
        <w:rPr>
          <w:rFonts w:ascii="Arial Narrow" w:hAnsi="Arial Narrow" w:cs="Arial"/>
          <w:sz w:val="18"/>
          <w:szCs w:val="18"/>
        </w:rPr>
      </w:pPr>
      <w:r w:rsidRPr="00C90D41">
        <w:rPr>
          <w:rFonts w:ascii="Arial Narrow" w:hAnsi="Arial Narrow" w:cs="Arial"/>
          <w:color w:val="7F7F7F"/>
          <w:sz w:val="18"/>
          <w:szCs w:val="18"/>
        </w:rPr>
        <w:t></w:t>
      </w:r>
      <w:r w:rsidRPr="0047104F">
        <w:rPr>
          <w:rFonts w:ascii="Arial Narrow" w:hAnsi="Arial Narrow" w:cs="Arial"/>
          <w:color w:val="ED7D31"/>
          <w:sz w:val="18"/>
          <w:szCs w:val="18"/>
        </w:rPr>
        <w:t xml:space="preserve"> </w:t>
      </w:r>
      <w:r w:rsidRPr="0047104F">
        <w:rPr>
          <w:rFonts w:ascii="Arial Narrow" w:hAnsi="Arial Narrow" w:cs="Arial"/>
          <w:sz w:val="18"/>
          <w:szCs w:val="18"/>
        </w:rPr>
        <w:t xml:space="preserve">Personne(s) physique(s) ayant le pouvoir d’engager le candidat individuel ou le membre du groupement : </w:t>
      </w:r>
    </w:p>
    <w:p w14:paraId="0183F2D1" w14:textId="77777777" w:rsidR="00A415F5" w:rsidRPr="0047104F" w:rsidRDefault="00BA18E8">
      <w:pPr>
        <w:jc w:val="both"/>
        <w:rPr>
          <w:rFonts w:ascii="Arial Narrow" w:hAnsi="Arial Narrow" w:cs="Arial"/>
          <w:b/>
          <w:i/>
          <w:sz w:val="18"/>
          <w:szCs w:val="18"/>
          <w:u w:val="single"/>
        </w:rPr>
      </w:pPr>
      <w:r w:rsidRPr="0047104F">
        <w:rPr>
          <w:rFonts w:ascii="Arial Narrow" w:hAnsi="Arial Narrow" w:cs="Arial"/>
          <w:b/>
          <w:i/>
          <w:sz w:val="18"/>
          <w:szCs w:val="18"/>
        </w:rPr>
        <w:t xml:space="preserve">(Indiquer le nom, prénom et la qualité de chaque personne. </w:t>
      </w:r>
      <w:r w:rsidRPr="0047104F">
        <w:rPr>
          <w:rFonts w:ascii="Arial Narrow" w:hAnsi="Arial Narrow" w:cs="Arial"/>
          <w:b/>
          <w:i/>
          <w:sz w:val="18"/>
          <w:szCs w:val="18"/>
          <w:u w:val="single"/>
        </w:rPr>
        <w:t>Joindre en annexe un justificatif prouvant l’habilitation à engager le candidat.)</w:t>
      </w:r>
    </w:p>
    <w:p w14:paraId="3E06F09A" w14:textId="77777777" w:rsidR="0047104F" w:rsidRPr="0047104F" w:rsidRDefault="0047104F">
      <w:pPr>
        <w:jc w:val="both"/>
        <w:rPr>
          <w:rFonts w:ascii="Arial Narrow" w:hAnsi="Arial Narrow" w:cs="Arial"/>
          <w:b/>
          <w:i/>
          <w:sz w:val="18"/>
          <w:szCs w:val="18"/>
          <w:u w:val="single"/>
        </w:rPr>
      </w:pPr>
    </w:p>
    <w:p w14:paraId="2B491206" w14:textId="77777777" w:rsidR="00A415F5" w:rsidRPr="0047104F" w:rsidRDefault="00A415F5" w:rsidP="00A415F5">
      <w:pPr>
        <w:pBdr>
          <w:top w:val="single" w:sz="4" w:space="1" w:color="auto"/>
          <w:left w:val="single" w:sz="4" w:space="4" w:color="auto"/>
          <w:bottom w:val="single" w:sz="4" w:space="1" w:color="auto"/>
          <w:right w:val="single" w:sz="4" w:space="4" w:color="auto"/>
        </w:pBdr>
        <w:jc w:val="both"/>
        <w:rPr>
          <w:rFonts w:ascii="Arial Narrow" w:hAnsi="Arial Narrow" w:cs="Arial"/>
          <w:b/>
          <w:sz w:val="18"/>
          <w:szCs w:val="18"/>
          <w:u w:val="single"/>
        </w:rPr>
      </w:pPr>
    </w:p>
    <w:p w14:paraId="2D453976" w14:textId="77777777" w:rsidR="00A415F5" w:rsidRPr="0047104F" w:rsidRDefault="00A415F5" w:rsidP="00A415F5">
      <w:pPr>
        <w:pBdr>
          <w:top w:val="single" w:sz="4" w:space="1" w:color="auto"/>
          <w:left w:val="single" w:sz="4" w:space="4" w:color="auto"/>
          <w:bottom w:val="single" w:sz="4" w:space="1" w:color="auto"/>
          <w:right w:val="single" w:sz="4" w:space="4" w:color="auto"/>
        </w:pBdr>
        <w:jc w:val="both"/>
        <w:rPr>
          <w:rFonts w:ascii="Arial Narrow" w:hAnsi="Arial Narrow" w:cs="Arial"/>
          <w:b/>
          <w:sz w:val="18"/>
          <w:szCs w:val="18"/>
          <w:u w:val="single"/>
        </w:rPr>
      </w:pPr>
    </w:p>
    <w:p w14:paraId="53BA3012" w14:textId="77777777" w:rsidR="00A415F5" w:rsidRPr="0047104F" w:rsidRDefault="00A415F5" w:rsidP="00A415F5">
      <w:pPr>
        <w:pBdr>
          <w:top w:val="single" w:sz="4" w:space="1" w:color="auto"/>
          <w:left w:val="single" w:sz="4" w:space="4" w:color="auto"/>
          <w:bottom w:val="single" w:sz="4" w:space="1" w:color="auto"/>
          <w:right w:val="single" w:sz="4" w:space="4" w:color="auto"/>
        </w:pBdr>
        <w:jc w:val="both"/>
        <w:rPr>
          <w:rFonts w:ascii="Arial Narrow" w:hAnsi="Arial Narrow" w:cs="Arial"/>
          <w:b/>
          <w:sz w:val="18"/>
          <w:szCs w:val="18"/>
          <w:u w:val="single"/>
        </w:rPr>
      </w:pPr>
    </w:p>
    <w:p w14:paraId="28D2F1F7" w14:textId="77777777" w:rsidR="00493686" w:rsidRPr="0047104F" w:rsidRDefault="00493686">
      <w:pPr>
        <w:jc w:val="both"/>
        <w:rPr>
          <w:rFonts w:ascii="Arial Narrow" w:hAnsi="Arial Narrow" w:cs="Arial"/>
          <w:sz w:val="18"/>
          <w:szCs w:val="18"/>
        </w:rPr>
      </w:pPr>
    </w:p>
    <w:p w14:paraId="3F9958E3" w14:textId="77777777" w:rsidR="00BA18E8" w:rsidRPr="0047104F" w:rsidRDefault="00BA18E8">
      <w:pPr>
        <w:jc w:val="both"/>
        <w:rPr>
          <w:rFonts w:ascii="Arial Narrow" w:hAnsi="Arial Narrow" w:cs="Arial"/>
          <w:sz w:val="18"/>
          <w:szCs w:val="18"/>
        </w:rPr>
      </w:pPr>
      <w:r w:rsidRPr="00C90D41">
        <w:rPr>
          <w:rFonts w:ascii="Arial Narrow" w:hAnsi="Arial Narrow" w:cs="Arial"/>
          <w:color w:val="7F7F7F"/>
          <w:sz w:val="18"/>
          <w:szCs w:val="18"/>
        </w:rPr>
        <w:t></w:t>
      </w:r>
      <w:r w:rsidRPr="0047104F">
        <w:rPr>
          <w:rFonts w:ascii="Arial Narrow" w:hAnsi="Arial Narrow" w:cs="Arial"/>
          <w:color w:val="ED7D31"/>
          <w:sz w:val="18"/>
          <w:szCs w:val="18"/>
        </w:rPr>
        <w:t xml:space="preserve"> </w:t>
      </w:r>
      <w:r w:rsidRPr="0047104F">
        <w:rPr>
          <w:rFonts w:ascii="Arial Narrow" w:hAnsi="Arial Narrow" w:cs="Arial"/>
          <w:sz w:val="18"/>
          <w:szCs w:val="18"/>
        </w:rPr>
        <w:t xml:space="preserve">Forme juridique du candidat individuel ou du membre du groupement </w:t>
      </w:r>
      <w:r w:rsidRPr="0047104F">
        <w:rPr>
          <w:rFonts w:ascii="Arial Narrow" w:hAnsi="Arial Narrow" w:cs="Arial"/>
          <w:i/>
          <w:sz w:val="18"/>
          <w:szCs w:val="18"/>
        </w:rPr>
        <w:t>(entreprise individuelle, SA, SARL, EURL, association, établissement public, etc.)</w:t>
      </w:r>
      <w:r w:rsidRPr="0047104F">
        <w:rPr>
          <w:rFonts w:ascii="Arial Narrow" w:hAnsi="Arial Narrow" w:cs="Arial"/>
          <w:sz w:val="18"/>
          <w:szCs w:val="18"/>
        </w:rPr>
        <w:t xml:space="preserve"> :</w:t>
      </w:r>
    </w:p>
    <w:p w14:paraId="78F3D33B" w14:textId="77777777" w:rsidR="00A415F5" w:rsidRPr="0047104F" w:rsidRDefault="00A415F5">
      <w:pPr>
        <w:jc w:val="both"/>
        <w:rPr>
          <w:rFonts w:ascii="Arial Narrow" w:hAnsi="Arial Narrow" w:cs="Arial"/>
          <w:sz w:val="18"/>
          <w:szCs w:val="18"/>
        </w:rPr>
      </w:pPr>
    </w:p>
    <w:p w14:paraId="3CFB6550" w14:textId="77777777" w:rsidR="00A415F5" w:rsidRPr="0047104F" w:rsidRDefault="00A415F5" w:rsidP="00A415F5">
      <w:pPr>
        <w:pBdr>
          <w:top w:val="single" w:sz="4" w:space="1" w:color="auto"/>
          <w:left w:val="single" w:sz="4" w:space="4" w:color="auto"/>
          <w:bottom w:val="single" w:sz="4" w:space="1" w:color="auto"/>
          <w:right w:val="single" w:sz="4" w:space="4" w:color="auto"/>
        </w:pBdr>
        <w:jc w:val="both"/>
        <w:rPr>
          <w:rFonts w:ascii="Arial Narrow" w:hAnsi="Arial Narrow" w:cs="Arial"/>
          <w:sz w:val="18"/>
          <w:szCs w:val="18"/>
        </w:rPr>
      </w:pPr>
    </w:p>
    <w:p w14:paraId="136A70AD" w14:textId="77777777" w:rsidR="00A415F5" w:rsidRPr="0047104F" w:rsidRDefault="00A415F5" w:rsidP="00A415F5">
      <w:pPr>
        <w:pBdr>
          <w:top w:val="single" w:sz="4" w:space="1" w:color="auto"/>
          <w:left w:val="single" w:sz="4" w:space="4" w:color="auto"/>
          <w:bottom w:val="single" w:sz="4" w:space="1" w:color="auto"/>
          <w:right w:val="single" w:sz="4" w:space="4" w:color="auto"/>
        </w:pBdr>
        <w:jc w:val="both"/>
        <w:rPr>
          <w:rFonts w:ascii="Arial Narrow" w:hAnsi="Arial Narrow" w:cs="Arial"/>
          <w:sz w:val="18"/>
          <w:szCs w:val="18"/>
        </w:rPr>
      </w:pPr>
    </w:p>
    <w:p w14:paraId="757162AE" w14:textId="77777777" w:rsidR="00A415F5" w:rsidRPr="0047104F" w:rsidRDefault="00A415F5" w:rsidP="00A415F5">
      <w:pPr>
        <w:pBdr>
          <w:top w:val="single" w:sz="4" w:space="1" w:color="auto"/>
          <w:left w:val="single" w:sz="4" w:space="4" w:color="auto"/>
          <w:bottom w:val="single" w:sz="4" w:space="1" w:color="auto"/>
          <w:right w:val="single" w:sz="4" w:space="4" w:color="auto"/>
        </w:pBdr>
        <w:jc w:val="both"/>
        <w:rPr>
          <w:rFonts w:ascii="Arial Narrow" w:hAnsi="Arial Narrow" w:cs="Arial"/>
          <w:sz w:val="18"/>
          <w:szCs w:val="18"/>
        </w:rPr>
      </w:pPr>
    </w:p>
    <w:p w14:paraId="19E39224" w14:textId="77777777" w:rsidR="00493686" w:rsidRPr="0047104F" w:rsidRDefault="00493686">
      <w:pPr>
        <w:jc w:val="both"/>
        <w:rPr>
          <w:rFonts w:ascii="Arial Narrow" w:hAnsi="Arial Narrow" w:cs="Arial"/>
          <w:sz w:val="18"/>
          <w:szCs w:val="18"/>
        </w:rPr>
      </w:pPr>
    </w:p>
    <w:p w14:paraId="4A6A3C54" w14:textId="77777777" w:rsidR="00BA18E8" w:rsidRPr="0047104F" w:rsidRDefault="00F324C2" w:rsidP="00BA18E8">
      <w:pPr>
        <w:jc w:val="both"/>
        <w:rPr>
          <w:rFonts w:ascii="Arial Narrow" w:hAnsi="Arial Narrow" w:cs="Arial"/>
          <w:b/>
          <w:bCs/>
          <w:sz w:val="18"/>
          <w:szCs w:val="18"/>
          <w:u w:val="single"/>
        </w:rPr>
      </w:pPr>
      <w:r>
        <w:rPr>
          <w:rFonts w:ascii="Arial Narrow" w:hAnsi="Arial Narrow" w:cs="Arial"/>
          <w:b/>
          <w:bCs/>
          <w:sz w:val="18"/>
          <w:szCs w:val="18"/>
        </w:rPr>
        <w:t>2</w:t>
      </w:r>
      <w:r w:rsidR="008D1164" w:rsidRPr="0047104F">
        <w:rPr>
          <w:rFonts w:ascii="Arial Narrow" w:hAnsi="Arial Narrow" w:cs="Arial"/>
          <w:b/>
          <w:bCs/>
          <w:sz w:val="18"/>
          <w:szCs w:val="18"/>
        </w:rPr>
        <w:t>-</w:t>
      </w:r>
      <w:r w:rsidR="00BA18E8" w:rsidRPr="0047104F">
        <w:rPr>
          <w:rFonts w:ascii="Arial Narrow" w:hAnsi="Arial Narrow" w:cs="Arial"/>
          <w:b/>
          <w:bCs/>
          <w:sz w:val="18"/>
          <w:szCs w:val="18"/>
        </w:rPr>
        <w:t xml:space="preserve">2 - </w:t>
      </w:r>
      <w:r w:rsidR="00BA18E8" w:rsidRPr="0047104F">
        <w:rPr>
          <w:rFonts w:ascii="Arial Narrow" w:hAnsi="Arial Narrow" w:cs="Arial"/>
          <w:b/>
          <w:bCs/>
          <w:sz w:val="18"/>
          <w:szCs w:val="18"/>
          <w:u w:val="single"/>
        </w:rPr>
        <w:t>Cas particuliers</w:t>
      </w:r>
    </w:p>
    <w:p w14:paraId="689946C4" w14:textId="77777777" w:rsidR="00BA18E8" w:rsidRPr="0047104F" w:rsidRDefault="00BA18E8" w:rsidP="00BA18E8">
      <w:pPr>
        <w:jc w:val="both"/>
        <w:rPr>
          <w:rFonts w:ascii="Arial Narrow" w:hAnsi="Arial Narrow" w:cs="Arial"/>
          <w:sz w:val="18"/>
          <w:szCs w:val="18"/>
        </w:rPr>
      </w:pPr>
      <w:r w:rsidRPr="0047104F">
        <w:rPr>
          <w:rFonts w:ascii="Arial Narrow" w:hAnsi="Arial Narrow" w:cs="Arial"/>
          <w:i/>
          <w:iCs/>
          <w:sz w:val="18"/>
          <w:szCs w:val="18"/>
        </w:rPr>
        <w:t xml:space="preserve">(Le candidat individuel ou le membre du groupement répondant à l’une des conditions qui suivent et postulant à un marché public réservé en application des articles </w:t>
      </w:r>
      <w:r w:rsidR="00355C67">
        <w:rPr>
          <w:rFonts w:ascii="Arial Narrow" w:hAnsi="Arial Narrow" w:cs="Arial"/>
          <w:i/>
          <w:iCs/>
          <w:sz w:val="18"/>
          <w:szCs w:val="18"/>
        </w:rPr>
        <w:t>L 2113-12 à L 2113-14 du code de la commande publique</w:t>
      </w:r>
      <w:r w:rsidRPr="0047104F">
        <w:rPr>
          <w:rFonts w:ascii="Arial Narrow" w:hAnsi="Arial Narrow" w:cs="Arial"/>
          <w:i/>
          <w:iCs/>
          <w:sz w:val="18"/>
          <w:szCs w:val="18"/>
        </w:rPr>
        <w:t xml:space="preserve"> coche la case correspondant à sa situation. Le candidat européen à statut équivalent, lorsqu’il n’est pas établi en France, précise son statut juridique et fournit les textes relatifs à ce statut.)</w:t>
      </w:r>
    </w:p>
    <w:p w14:paraId="5B3CCEC1" w14:textId="77777777" w:rsidR="004922CB" w:rsidRPr="0047104F" w:rsidRDefault="004922CB" w:rsidP="00BA18E8">
      <w:pPr>
        <w:jc w:val="both"/>
        <w:rPr>
          <w:rFonts w:ascii="Arial Narrow" w:hAnsi="Arial Narrow" w:cs="Arial"/>
          <w:sz w:val="18"/>
          <w:szCs w:val="18"/>
        </w:rPr>
      </w:pPr>
    </w:p>
    <w:tbl>
      <w:tblPr>
        <w:tblW w:w="10396" w:type="dxa"/>
        <w:jc w:val="center"/>
        <w:tblLayout w:type="fixed"/>
        <w:tblCellMar>
          <w:left w:w="71" w:type="dxa"/>
          <w:right w:w="71" w:type="dxa"/>
        </w:tblCellMar>
        <w:tblLook w:val="0000" w:firstRow="0" w:lastRow="0" w:firstColumn="0" w:lastColumn="0" w:noHBand="0" w:noVBand="0"/>
      </w:tblPr>
      <w:tblGrid>
        <w:gridCol w:w="5505"/>
        <w:gridCol w:w="4891"/>
      </w:tblGrid>
      <w:tr w:rsidR="00BA18E8" w:rsidRPr="00F4097C" w14:paraId="65C30D8F" w14:textId="77777777" w:rsidTr="00493686">
        <w:trPr>
          <w:trHeight w:val="296"/>
          <w:jc w:val="center"/>
        </w:trPr>
        <w:tc>
          <w:tcPr>
            <w:tcW w:w="10396" w:type="dxa"/>
            <w:gridSpan w:val="2"/>
            <w:vAlign w:val="center"/>
          </w:tcPr>
          <w:p w14:paraId="46D49E20" w14:textId="77777777" w:rsidR="00BA18E8" w:rsidRPr="00F4097C" w:rsidRDefault="00BA18E8" w:rsidP="00BA18E8">
            <w:pPr>
              <w:jc w:val="both"/>
              <w:rPr>
                <w:rFonts w:ascii="Arial Narrow" w:hAnsi="Arial Narrow" w:cs="Arial"/>
                <w:b/>
                <w:bCs/>
                <w:sz w:val="16"/>
                <w:szCs w:val="18"/>
              </w:rPr>
            </w:pPr>
            <w:r w:rsidRPr="00F4097C">
              <w:rPr>
                <w:rFonts w:ascii="Arial Narrow" w:hAnsi="Arial Narrow" w:cs="Arial"/>
                <w:b/>
                <w:bCs/>
                <w:sz w:val="16"/>
                <w:szCs w:val="18"/>
              </w:rPr>
              <w:t>Statut du candidat individuel</w:t>
            </w:r>
            <w:r w:rsidR="00493686" w:rsidRPr="00F4097C">
              <w:rPr>
                <w:rFonts w:ascii="Arial Narrow" w:hAnsi="Arial Narrow" w:cs="Arial"/>
                <w:b/>
                <w:bCs/>
                <w:sz w:val="16"/>
                <w:szCs w:val="18"/>
              </w:rPr>
              <w:t xml:space="preserve"> </w:t>
            </w:r>
            <w:r w:rsidRPr="00F4097C">
              <w:rPr>
                <w:rFonts w:ascii="Arial Narrow" w:hAnsi="Arial Narrow" w:cs="Arial"/>
                <w:b/>
                <w:bCs/>
                <w:sz w:val="16"/>
                <w:szCs w:val="18"/>
              </w:rPr>
              <w:t>ou du membre du groupement</w:t>
            </w:r>
          </w:p>
        </w:tc>
      </w:tr>
      <w:tr w:rsidR="00BA18E8" w:rsidRPr="00F4097C" w14:paraId="5447DB31" w14:textId="77777777" w:rsidTr="00493686">
        <w:tblPrEx>
          <w:tblCellMar>
            <w:left w:w="108" w:type="dxa"/>
            <w:right w:w="108" w:type="dxa"/>
          </w:tblCellMar>
        </w:tblPrEx>
        <w:trPr>
          <w:jc w:val="center"/>
        </w:trPr>
        <w:tc>
          <w:tcPr>
            <w:tcW w:w="5505" w:type="dxa"/>
          </w:tcPr>
          <w:p w14:paraId="06EC2249" w14:textId="77777777" w:rsidR="00BA18E8" w:rsidRPr="00F4097C" w:rsidRDefault="00BA18E8" w:rsidP="00BA18E8">
            <w:pPr>
              <w:jc w:val="both"/>
              <w:rPr>
                <w:rFonts w:ascii="Arial Narrow" w:hAnsi="Arial Narrow" w:cs="Arial"/>
                <w:b/>
                <w:bCs/>
                <w:sz w:val="16"/>
                <w:szCs w:val="18"/>
              </w:rPr>
            </w:pPr>
          </w:p>
          <w:p w14:paraId="2BEBFD3F" w14:textId="77777777" w:rsidR="00E36ECE" w:rsidRPr="00F4097C" w:rsidRDefault="00BA18E8" w:rsidP="00BA18E8">
            <w:pPr>
              <w:jc w:val="both"/>
              <w:rPr>
                <w:rFonts w:ascii="Arial Narrow" w:hAnsi="Arial Narrow" w:cs="Arial"/>
                <w:sz w:val="16"/>
                <w:szCs w:val="18"/>
              </w:rPr>
            </w:pPr>
            <w:r w:rsidRPr="00F4097C">
              <w:rPr>
                <w:rFonts w:ascii="Arial Narrow" w:hAnsi="Arial Narrow" w:cs="Arial"/>
                <w:sz w:val="16"/>
                <w:szCs w:val="18"/>
              </w:rPr>
              <w:fldChar w:fldCharType="begin">
                <w:ffData>
                  <w:name w:val=""/>
                  <w:enabled/>
                  <w:calcOnExit w:val="0"/>
                  <w:checkBox>
                    <w:size w:val="20"/>
                    <w:default w:val="0"/>
                  </w:checkBox>
                </w:ffData>
              </w:fldChar>
            </w:r>
            <w:r w:rsidRPr="00F4097C">
              <w:rPr>
                <w:rFonts w:ascii="Arial Narrow" w:hAnsi="Arial Narrow" w:cs="Arial"/>
                <w:sz w:val="16"/>
                <w:szCs w:val="18"/>
              </w:rPr>
              <w:instrText xml:space="preserve"> FORMCHECKBOX </w:instrText>
            </w:r>
            <w:r w:rsidRPr="00F4097C">
              <w:rPr>
                <w:rFonts w:ascii="Arial Narrow" w:hAnsi="Arial Narrow" w:cs="Arial"/>
                <w:sz w:val="16"/>
                <w:szCs w:val="18"/>
              </w:rPr>
            </w:r>
            <w:r w:rsidRPr="00F4097C">
              <w:rPr>
                <w:rFonts w:ascii="Arial Narrow" w:hAnsi="Arial Narrow" w:cs="Arial"/>
                <w:sz w:val="16"/>
                <w:szCs w:val="18"/>
              </w:rPr>
              <w:fldChar w:fldCharType="separate"/>
            </w:r>
            <w:r w:rsidRPr="00F4097C">
              <w:rPr>
                <w:rFonts w:ascii="Arial Narrow" w:hAnsi="Arial Narrow" w:cs="Arial"/>
                <w:sz w:val="16"/>
                <w:szCs w:val="18"/>
              </w:rPr>
              <w:fldChar w:fldCharType="end"/>
            </w:r>
            <w:r w:rsidRPr="00F4097C">
              <w:rPr>
                <w:rFonts w:ascii="Arial Narrow" w:hAnsi="Arial Narrow" w:cs="Arial"/>
                <w:bCs/>
                <w:sz w:val="16"/>
                <w:szCs w:val="18"/>
              </w:rPr>
              <w:t xml:space="preserve"> </w:t>
            </w:r>
            <w:r w:rsidR="00E36ECE" w:rsidRPr="00F4097C">
              <w:rPr>
                <w:rFonts w:ascii="Arial Narrow" w:hAnsi="Arial Narrow" w:cs="Arial"/>
                <w:sz w:val="16"/>
                <w:szCs w:val="18"/>
              </w:rPr>
              <w:t>Entreprise adaptée</w:t>
            </w:r>
          </w:p>
          <w:p w14:paraId="175F329B" w14:textId="77777777" w:rsidR="00BA18E8" w:rsidRPr="00F4097C" w:rsidRDefault="00BA18E8" w:rsidP="00BA18E8">
            <w:pPr>
              <w:jc w:val="both"/>
              <w:rPr>
                <w:rFonts w:ascii="Arial Narrow" w:hAnsi="Arial Narrow" w:cs="Arial"/>
                <w:sz w:val="16"/>
                <w:szCs w:val="18"/>
              </w:rPr>
            </w:pPr>
            <w:r w:rsidRPr="00F4097C">
              <w:rPr>
                <w:rFonts w:ascii="Arial Narrow" w:hAnsi="Arial Narrow" w:cs="Arial"/>
                <w:sz w:val="16"/>
                <w:szCs w:val="18"/>
              </w:rPr>
              <w:t>(</w:t>
            </w:r>
            <w:proofErr w:type="gramStart"/>
            <w:r w:rsidRPr="00F4097C">
              <w:rPr>
                <w:rFonts w:ascii="Arial Narrow" w:hAnsi="Arial Narrow" w:cs="Arial"/>
                <w:sz w:val="16"/>
                <w:szCs w:val="18"/>
              </w:rPr>
              <w:t>art</w:t>
            </w:r>
            <w:proofErr w:type="gramEnd"/>
            <w:r>
              <w:fldChar w:fldCharType="begin"/>
            </w:r>
            <w:r>
              <w:instrText>HYPERLINK "https://www.legifrance.gouv.fr/affichCodeArticle.do?cidTexte=LEGITEXT000006072050&amp;idArticle=LEGIARTI000006903712&amp;dateTexte=&amp;categorieLien=cid"</w:instrText>
            </w:r>
            <w:r>
              <w:fldChar w:fldCharType="separate"/>
            </w:r>
            <w:r w:rsidRPr="00F4097C">
              <w:rPr>
                <w:rStyle w:val="Lienhypertexte"/>
                <w:rFonts w:ascii="Arial Narrow" w:hAnsi="Arial Narrow" w:cs="Arial"/>
                <w:sz w:val="16"/>
                <w:szCs w:val="18"/>
              </w:rPr>
              <w:t>. L. 5213-13</w:t>
            </w:r>
            <w:r>
              <w:fldChar w:fldCharType="end"/>
            </w:r>
            <w:r w:rsidRPr="00F4097C">
              <w:rPr>
                <w:rFonts w:ascii="Arial Narrow" w:hAnsi="Arial Narrow" w:cs="Arial"/>
                <w:sz w:val="16"/>
                <w:szCs w:val="18"/>
              </w:rPr>
              <w:t xml:space="preserve"> du code du travail) ou structures équivalentes</w:t>
            </w:r>
          </w:p>
        </w:tc>
        <w:tc>
          <w:tcPr>
            <w:tcW w:w="4891" w:type="dxa"/>
          </w:tcPr>
          <w:p w14:paraId="3A251A2F" w14:textId="77777777" w:rsidR="00BA18E8" w:rsidRPr="00F4097C" w:rsidRDefault="00BA18E8" w:rsidP="00BA18E8">
            <w:pPr>
              <w:jc w:val="both"/>
              <w:rPr>
                <w:rFonts w:ascii="Arial Narrow" w:hAnsi="Arial Narrow" w:cs="Arial"/>
                <w:i/>
                <w:sz w:val="16"/>
                <w:szCs w:val="18"/>
              </w:rPr>
            </w:pPr>
          </w:p>
          <w:p w14:paraId="3C6A478E" w14:textId="77777777" w:rsidR="00BA18E8" w:rsidRPr="00F4097C" w:rsidRDefault="00BA18E8" w:rsidP="00BA18E8">
            <w:pPr>
              <w:jc w:val="both"/>
              <w:rPr>
                <w:rFonts w:ascii="Arial Narrow" w:hAnsi="Arial Narrow" w:cs="Arial"/>
                <w:b/>
                <w:bCs/>
                <w:i/>
                <w:sz w:val="16"/>
                <w:szCs w:val="18"/>
              </w:rPr>
            </w:pPr>
            <w:r w:rsidRPr="00F4097C">
              <w:rPr>
                <w:rFonts w:ascii="Arial Narrow" w:hAnsi="Arial Narrow" w:cs="Arial"/>
                <w:i/>
                <w:sz w:val="16"/>
                <w:szCs w:val="18"/>
              </w:rPr>
              <w:t>Produire le contrat d’objectif valant agrément ou un certificat administratif portant reconnaissance du statut d’entreprise adaptée délivré par la direction régionales chargées de l’emploi et de la formation professionnelle.</w:t>
            </w:r>
          </w:p>
        </w:tc>
      </w:tr>
      <w:tr w:rsidR="00BA18E8" w:rsidRPr="00F4097C" w14:paraId="08C7C570" w14:textId="77777777" w:rsidTr="00F4097C">
        <w:tblPrEx>
          <w:tblCellMar>
            <w:left w:w="108" w:type="dxa"/>
            <w:right w:w="108" w:type="dxa"/>
          </w:tblCellMar>
        </w:tblPrEx>
        <w:trPr>
          <w:trHeight w:val="664"/>
          <w:jc w:val="center"/>
        </w:trPr>
        <w:tc>
          <w:tcPr>
            <w:tcW w:w="5505" w:type="dxa"/>
          </w:tcPr>
          <w:p w14:paraId="63B0C103" w14:textId="77777777" w:rsidR="00E36ECE" w:rsidRPr="00F4097C" w:rsidRDefault="00BA18E8" w:rsidP="00BA18E8">
            <w:pPr>
              <w:jc w:val="both"/>
              <w:rPr>
                <w:rFonts w:ascii="Arial Narrow" w:hAnsi="Arial Narrow" w:cs="Arial"/>
                <w:b/>
                <w:bCs/>
                <w:sz w:val="16"/>
                <w:szCs w:val="18"/>
              </w:rPr>
            </w:pPr>
            <w:r w:rsidRPr="00F4097C">
              <w:rPr>
                <w:rFonts w:ascii="Arial Narrow" w:hAnsi="Arial Narrow" w:cs="Arial"/>
                <w:sz w:val="16"/>
                <w:szCs w:val="18"/>
              </w:rPr>
              <w:fldChar w:fldCharType="begin">
                <w:ffData>
                  <w:name w:val=""/>
                  <w:enabled/>
                  <w:calcOnExit w:val="0"/>
                  <w:checkBox>
                    <w:size w:val="20"/>
                    <w:default w:val="0"/>
                  </w:checkBox>
                </w:ffData>
              </w:fldChar>
            </w:r>
            <w:r w:rsidRPr="00F4097C">
              <w:rPr>
                <w:rFonts w:ascii="Arial Narrow" w:hAnsi="Arial Narrow" w:cs="Arial"/>
                <w:sz w:val="16"/>
                <w:szCs w:val="18"/>
              </w:rPr>
              <w:instrText xml:space="preserve"> FORMCHECKBOX </w:instrText>
            </w:r>
            <w:r w:rsidRPr="00F4097C">
              <w:rPr>
                <w:rFonts w:ascii="Arial Narrow" w:hAnsi="Arial Narrow" w:cs="Arial"/>
                <w:sz w:val="16"/>
                <w:szCs w:val="18"/>
              </w:rPr>
            </w:r>
            <w:r w:rsidRPr="00F4097C">
              <w:rPr>
                <w:rFonts w:ascii="Arial Narrow" w:hAnsi="Arial Narrow" w:cs="Arial"/>
                <w:sz w:val="16"/>
                <w:szCs w:val="18"/>
              </w:rPr>
              <w:fldChar w:fldCharType="separate"/>
            </w:r>
            <w:r w:rsidRPr="00F4097C">
              <w:rPr>
                <w:rFonts w:ascii="Arial Narrow" w:hAnsi="Arial Narrow" w:cs="Arial"/>
                <w:sz w:val="16"/>
                <w:szCs w:val="18"/>
              </w:rPr>
              <w:fldChar w:fldCharType="end"/>
            </w:r>
            <w:r w:rsidRPr="00F4097C">
              <w:rPr>
                <w:rFonts w:ascii="Arial Narrow" w:hAnsi="Arial Narrow" w:cs="Arial"/>
                <w:bCs/>
                <w:sz w:val="16"/>
                <w:szCs w:val="18"/>
              </w:rPr>
              <w:t xml:space="preserve"> </w:t>
            </w:r>
            <w:r w:rsidRPr="00F4097C">
              <w:rPr>
                <w:rFonts w:ascii="Arial Narrow" w:hAnsi="Arial Narrow" w:cs="Arial"/>
                <w:sz w:val="16"/>
                <w:szCs w:val="18"/>
              </w:rPr>
              <w:t>Etablissement et service d’aide par le travail</w:t>
            </w:r>
            <w:r w:rsidRPr="00F4097C">
              <w:rPr>
                <w:rFonts w:ascii="Arial Narrow" w:hAnsi="Arial Narrow" w:cs="Arial"/>
                <w:b/>
                <w:bCs/>
                <w:sz w:val="16"/>
                <w:szCs w:val="18"/>
              </w:rPr>
              <w:t xml:space="preserve"> </w:t>
            </w:r>
          </w:p>
          <w:p w14:paraId="0EE9849B" w14:textId="77777777" w:rsidR="00BA18E8" w:rsidRPr="00F4097C" w:rsidRDefault="00BA18E8" w:rsidP="00BA18E8">
            <w:pPr>
              <w:jc w:val="both"/>
              <w:rPr>
                <w:rFonts w:ascii="Arial Narrow" w:hAnsi="Arial Narrow" w:cs="Arial"/>
                <w:bCs/>
                <w:sz w:val="16"/>
                <w:szCs w:val="18"/>
              </w:rPr>
            </w:pPr>
            <w:r w:rsidRPr="00F4097C">
              <w:rPr>
                <w:rFonts w:ascii="Arial Narrow" w:hAnsi="Arial Narrow" w:cs="Arial"/>
                <w:sz w:val="16"/>
                <w:szCs w:val="18"/>
              </w:rPr>
              <w:t>(</w:t>
            </w:r>
            <w:proofErr w:type="gramStart"/>
            <w:r w:rsidRPr="00F4097C">
              <w:rPr>
                <w:rFonts w:ascii="Arial Narrow" w:hAnsi="Arial Narrow" w:cs="Arial"/>
                <w:sz w:val="16"/>
                <w:szCs w:val="18"/>
              </w:rPr>
              <w:t>article</w:t>
            </w:r>
            <w:proofErr w:type="gramEnd"/>
            <w:r w:rsidRPr="00F4097C">
              <w:rPr>
                <w:rFonts w:ascii="Arial Narrow" w:hAnsi="Arial Narrow" w:cs="Arial"/>
                <w:sz w:val="16"/>
                <w:szCs w:val="18"/>
              </w:rPr>
              <w:t xml:space="preserve"> </w:t>
            </w:r>
            <w:hyperlink r:id="rId14" w:history="1">
              <w:r w:rsidRPr="00F4097C">
                <w:rPr>
                  <w:rStyle w:val="Lienhypertexte"/>
                  <w:rFonts w:ascii="Arial Narrow" w:hAnsi="Arial Narrow" w:cs="Arial"/>
                  <w:sz w:val="16"/>
                  <w:szCs w:val="18"/>
                </w:rPr>
                <w:t>L. 344-2 et s</w:t>
              </w:r>
            </w:hyperlink>
            <w:r w:rsidRPr="00F4097C">
              <w:rPr>
                <w:rFonts w:ascii="Arial Narrow" w:hAnsi="Arial Narrow" w:cs="Arial"/>
                <w:sz w:val="16"/>
                <w:szCs w:val="18"/>
              </w:rPr>
              <w:t xml:space="preserve">. </w:t>
            </w:r>
            <w:proofErr w:type="gramStart"/>
            <w:r w:rsidRPr="00F4097C">
              <w:rPr>
                <w:rFonts w:ascii="Arial Narrow" w:hAnsi="Arial Narrow" w:cs="Arial"/>
                <w:sz w:val="16"/>
                <w:szCs w:val="18"/>
              </w:rPr>
              <w:t>du</w:t>
            </w:r>
            <w:proofErr w:type="gramEnd"/>
            <w:r w:rsidRPr="00F4097C">
              <w:rPr>
                <w:rFonts w:ascii="Arial Narrow" w:hAnsi="Arial Narrow" w:cs="Arial"/>
                <w:sz w:val="16"/>
                <w:szCs w:val="18"/>
              </w:rPr>
              <w:t xml:space="preserve"> code de l’action sociale et des familles) ou structures équivalentes</w:t>
            </w:r>
          </w:p>
        </w:tc>
        <w:tc>
          <w:tcPr>
            <w:tcW w:w="4891" w:type="dxa"/>
          </w:tcPr>
          <w:p w14:paraId="2F90F318" w14:textId="77777777" w:rsidR="00BA18E8" w:rsidRPr="00F4097C" w:rsidRDefault="00BA18E8" w:rsidP="00BA18E8">
            <w:pPr>
              <w:jc w:val="both"/>
              <w:rPr>
                <w:rFonts w:ascii="Arial Narrow" w:hAnsi="Arial Narrow" w:cs="Arial"/>
                <w:b/>
                <w:bCs/>
                <w:i/>
                <w:sz w:val="16"/>
                <w:szCs w:val="18"/>
              </w:rPr>
            </w:pPr>
          </w:p>
          <w:p w14:paraId="66CAAFD1" w14:textId="77777777" w:rsidR="00F4097C" w:rsidRPr="00F4097C" w:rsidRDefault="00BA18E8" w:rsidP="00BA18E8">
            <w:pPr>
              <w:jc w:val="both"/>
              <w:rPr>
                <w:rFonts w:ascii="Arial Narrow" w:hAnsi="Arial Narrow" w:cs="Arial"/>
                <w:i/>
                <w:sz w:val="16"/>
                <w:szCs w:val="18"/>
              </w:rPr>
            </w:pPr>
            <w:r w:rsidRPr="00F4097C">
              <w:rPr>
                <w:rFonts w:ascii="Arial Narrow" w:hAnsi="Arial Narrow" w:cs="Arial"/>
                <w:i/>
                <w:sz w:val="16"/>
                <w:szCs w:val="18"/>
              </w:rPr>
              <w:t>Indiquer ci-contre la date de publication au recueil des actes administratifs de l’arrêté préfectoral po</w:t>
            </w:r>
            <w:r w:rsidR="00493686" w:rsidRPr="00F4097C">
              <w:rPr>
                <w:rFonts w:ascii="Arial Narrow" w:hAnsi="Arial Narrow" w:cs="Arial"/>
                <w:i/>
                <w:sz w:val="16"/>
                <w:szCs w:val="18"/>
              </w:rPr>
              <w:t>rtant autorisation de création.</w:t>
            </w:r>
          </w:p>
        </w:tc>
      </w:tr>
      <w:tr w:rsidR="00BA18E8" w:rsidRPr="00F4097C" w14:paraId="1198884C" w14:textId="77777777" w:rsidTr="00F4097C">
        <w:tblPrEx>
          <w:tblCellMar>
            <w:left w:w="108" w:type="dxa"/>
            <w:right w:w="108" w:type="dxa"/>
          </w:tblCellMar>
        </w:tblPrEx>
        <w:trPr>
          <w:trHeight w:val="561"/>
          <w:jc w:val="center"/>
        </w:trPr>
        <w:tc>
          <w:tcPr>
            <w:tcW w:w="5505" w:type="dxa"/>
            <w:shd w:val="clear" w:color="auto" w:fill="FFFFFF"/>
          </w:tcPr>
          <w:p w14:paraId="72EE0B5D" w14:textId="77777777" w:rsidR="00E36ECE" w:rsidRPr="00F4097C" w:rsidRDefault="00BA18E8" w:rsidP="00BA18E8">
            <w:pPr>
              <w:jc w:val="both"/>
              <w:rPr>
                <w:rFonts w:ascii="Arial Narrow" w:hAnsi="Arial Narrow" w:cs="Arial"/>
                <w:sz w:val="16"/>
                <w:szCs w:val="18"/>
              </w:rPr>
            </w:pPr>
            <w:r w:rsidRPr="00F4097C">
              <w:rPr>
                <w:rFonts w:ascii="Arial Narrow" w:hAnsi="Arial Narrow" w:cs="Arial"/>
                <w:sz w:val="16"/>
                <w:szCs w:val="18"/>
              </w:rPr>
              <w:fldChar w:fldCharType="begin">
                <w:ffData>
                  <w:name w:val=""/>
                  <w:enabled/>
                  <w:calcOnExit w:val="0"/>
                  <w:checkBox>
                    <w:size w:val="20"/>
                    <w:default w:val="0"/>
                  </w:checkBox>
                </w:ffData>
              </w:fldChar>
            </w:r>
            <w:r w:rsidRPr="00F4097C">
              <w:rPr>
                <w:rFonts w:ascii="Arial Narrow" w:hAnsi="Arial Narrow" w:cs="Arial"/>
                <w:sz w:val="16"/>
                <w:szCs w:val="18"/>
              </w:rPr>
              <w:instrText xml:space="preserve"> FORMCHECKBOX </w:instrText>
            </w:r>
            <w:r w:rsidRPr="00F4097C">
              <w:rPr>
                <w:rFonts w:ascii="Arial Narrow" w:hAnsi="Arial Narrow" w:cs="Arial"/>
                <w:sz w:val="16"/>
                <w:szCs w:val="18"/>
              </w:rPr>
            </w:r>
            <w:r w:rsidRPr="00F4097C">
              <w:rPr>
                <w:rFonts w:ascii="Arial Narrow" w:hAnsi="Arial Narrow" w:cs="Arial"/>
                <w:sz w:val="16"/>
                <w:szCs w:val="18"/>
              </w:rPr>
              <w:fldChar w:fldCharType="separate"/>
            </w:r>
            <w:r w:rsidRPr="00F4097C">
              <w:rPr>
                <w:rFonts w:ascii="Arial Narrow" w:hAnsi="Arial Narrow" w:cs="Arial"/>
                <w:sz w:val="16"/>
                <w:szCs w:val="18"/>
              </w:rPr>
              <w:fldChar w:fldCharType="end"/>
            </w:r>
            <w:r w:rsidRPr="00F4097C">
              <w:rPr>
                <w:rFonts w:ascii="Arial Narrow" w:hAnsi="Arial Narrow" w:cs="Arial"/>
                <w:sz w:val="16"/>
                <w:szCs w:val="18"/>
              </w:rPr>
              <w:t xml:space="preserve"> Structures d’insertion par l’activité économique </w:t>
            </w:r>
          </w:p>
          <w:p w14:paraId="3136D909" w14:textId="77777777" w:rsidR="00BA18E8" w:rsidRPr="00F4097C" w:rsidRDefault="00BA18E8" w:rsidP="00BA18E8">
            <w:pPr>
              <w:jc w:val="both"/>
              <w:rPr>
                <w:rFonts w:ascii="Arial Narrow" w:hAnsi="Arial Narrow" w:cs="Arial"/>
                <w:b/>
                <w:bCs/>
                <w:sz w:val="16"/>
                <w:szCs w:val="18"/>
              </w:rPr>
            </w:pPr>
            <w:r w:rsidRPr="00F4097C">
              <w:rPr>
                <w:rFonts w:ascii="Arial Narrow" w:hAnsi="Arial Narrow" w:cs="Arial"/>
                <w:sz w:val="16"/>
                <w:szCs w:val="18"/>
              </w:rPr>
              <w:t>(</w:t>
            </w:r>
            <w:proofErr w:type="gramStart"/>
            <w:r w:rsidRPr="00F4097C">
              <w:rPr>
                <w:rFonts w:ascii="Arial Narrow" w:hAnsi="Arial Narrow" w:cs="Arial"/>
                <w:sz w:val="16"/>
                <w:szCs w:val="18"/>
              </w:rPr>
              <w:t>article</w:t>
            </w:r>
            <w:proofErr w:type="gramEnd"/>
            <w:r w:rsidRPr="00F4097C">
              <w:rPr>
                <w:rFonts w:ascii="Arial Narrow" w:hAnsi="Arial Narrow" w:cs="Arial"/>
                <w:sz w:val="16"/>
                <w:szCs w:val="18"/>
              </w:rPr>
              <w:t xml:space="preserve"> </w:t>
            </w:r>
            <w:hyperlink r:id="rId15" w:history="1">
              <w:r w:rsidRPr="00F4097C">
                <w:rPr>
                  <w:rStyle w:val="Lienhypertexte"/>
                  <w:rFonts w:ascii="Arial Narrow" w:hAnsi="Arial Narrow" w:cs="Arial"/>
                  <w:sz w:val="16"/>
                  <w:szCs w:val="18"/>
                </w:rPr>
                <w:t>L.5132-4</w:t>
              </w:r>
            </w:hyperlink>
            <w:r w:rsidRPr="00F4097C">
              <w:rPr>
                <w:rFonts w:ascii="Arial Narrow" w:hAnsi="Arial Narrow" w:cs="Arial"/>
                <w:sz w:val="16"/>
                <w:szCs w:val="18"/>
              </w:rPr>
              <w:t xml:space="preserve"> du code du travail) ou structures équivalentes</w:t>
            </w:r>
          </w:p>
        </w:tc>
        <w:tc>
          <w:tcPr>
            <w:tcW w:w="4891" w:type="dxa"/>
            <w:shd w:val="clear" w:color="auto" w:fill="FFFFFF"/>
          </w:tcPr>
          <w:p w14:paraId="2030F7A0" w14:textId="77777777" w:rsidR="00BA18E8" w:rsidRPr="00F4097C" w:rsidRDefault="00BA18E8" w:rsidP="00BA18E8">
            <w:pPr>
              <w:jc w:val="both"/>
              <w:rPr>
                <w:rFonts w:ascii="Arial Narrow" w:hAnsi="Arial Narrow" w:cs="Arial"/>
                <w:b/>
                <w:bCs/>
                <w:sz w:val="16"/>
                <w:szCs w:val="18"/>
              </w:rPr>
            </w:pPr>
          </w:p>
        </w:tc>
      </w:tr>
      <w:tr w:rsidR="00BA18E8" w:rsidRPr="00F4097C" w14:paraId="67ED50DE" w14:textId="77777777" w:rsidTr="00493686">
        <w:tblPrEx>
          <w:tblCellMar>
            <w:left w:w="108" w:type="dxa"/>
            <w:right w:w="108" w:type="dxa"/>
          </w:tblCellMar>
        </w:tblPrEx>
        <w:trPr>
          <w:jc w:val="center"/>
        </w:trPr>
        <w:tc>
          <w:tcPr>
            <w:tcW w:w="5505" w:type="dxa"/>
          </w:tcPr>
          <w:p w14:paraId="23B196EA" w14:textId="77777777" w:rsidR="00E36ECE" w:rsidRPr="00F4097C" w:rsidRDefault="00BA18E8" w:rsidP="00BA18E8">
            <w:pPr>
              <w:jc w:val="both"/>
              <w:rPr>
                <w:rFonts w:ascii="Arial Narrow" w:hAnsi="Arial Narrow" w:cs="Arial"/>
                <w:sz w:val="16"/>
                <w:szCs w:val="18"/>
              </w:rPr>
            </w:pPr>
            <w:r w:rsidRPr="00F4097C">
              <w:rPr>
                <w:rFonts w:ascii="Arial Narrow" w:hAnsi="Arial Narrow" w:cs="Arial"/>
                <w:sz w:val="16"/>
                <w:szCs w:val="18"/>
              </w:rPr>
              <w:fldChar w:fldCharType="begin">
                <w:ffData>
                  <w:name w:val=""/>
                  <w:enabled/>
                  <w:calcOnExit w:val="0"/>
                  <w:checkBox>
                    <w:size w:val="20"/>
                    <w:default w:val="0"/>
                  </w:checkBox>
                </w:ffData>
              </w:fldChar>
            </w:r>
            <w:r w:rsidRPr="00F4097C">
              <w:rPr>
                <w:rFonts w:ascii="Arial Narrow" w:hAnsi="Arial Narrow" w:cs="Arial"/>
                <w:sz w:val="16"/>
                <w:szCs w:val="18"/>
              </w:rPr>
              <w:instrText xml:space="preserve"> FORMCHECKBOX </w:instrText>
            </w:r>
            <w:r w:rsidRPr="00F4097C">
              <w:rPr>
                <w:rFonts w:ascii="Arial Narrow" w:hAnsi="Arial Narrow" w:cs="Arial"/>
                <w:sz w:val="16"/>
                <w:szCs w:val="18"/>
              </w:rPr>
            </w:r>
            <w:r w:rsidRPr="00F4097C">
              <w:rPr>
                <w:rFonts w:ascii="Arial Narrow" w:hAnsi="Arial Narrow" w:cs="Arial"/>
                <w:sz w:val="16"/>
                <w:szCs w:val="18"/>
              </w:rPr>
              <w:fldChar w:fldCharType="separate"/>
            </w:r>
            <w:r w:rsidRPr="00F4097C">
              <w:rPr>
                <w:rFonts w:ascii="Arial Narrow" w:hAnsi="Arial Narrow" w:cs="Arial"/>
                <w:sz w:val="16"/>
                <w:szCs w:val="18"/>
              </w:rPr>
              <w:fldChar w:fldCharType="end"/>
            </w:r>
            <w:r w:rsidRPr="00F4097C">
              <w:rPr>
                <w:rFonts w:ascii="Arial Narrow" w:hAnsi="Arial Narrow" w:cs="Arial"/>
                <w:sz w:val="16"/>
                <w:szCs w:val="18"/>
              </w:rPr>
              <w:t xml:space="preserve"> Entreprises de l’économie sociale et solidaire </w:t>
            </w:r>
          </w:p>
          <w:p w14:paraId="6EF75789" w14:textId="77777777" w:rsidR="00BA18E8" w:rsidRPr="00F4097C" w:rsidRDefault="00BA18E8" w:rsidP="00BA18E8">
            <w:pPr>
              <w:jc w:val="both"/>
              <w:rPr>
                <w:rFonts w:ascii="Arial Narrow" w:hAnsi="Arial Narrow" w:cs="Arial"/>
                <w:b/>
                <w:bCs/>
                <w:sz w:val="16"/>
                <w:szCs w:val="18"/>
              </w:rPr>
            </w:pPr>
            <w:r w:rsidRPr="00F4097C">
              <w:rPr>
                <w:rFonts w:ascii="Arial Narrow" w:hAnsi="Arial Narrow" w:cs="Arial"/>
                <w:sz w:val="16"/>
                <w:szCs w:val="18"/>
              </w:rPr>
              <w:t>(</w:t>
            </w:r>
            <w:hyperlink r:id="rId16" w:history="1">
              <w:r w:rsidRPr="00F4097C">
                <w:rPr>
                  <w:rStyle w:val="Lienhypertexte"/>
                  <w:rFonts w:ascii="Arial Narrow" w:hAnsi="Arial Narrow" w:cs="Arial"/>
                  <w:sz w:val="16"/>
                  <w:szCs w:val="18"/>
                </w:rPr>
                <w:t>article 1</w:t>
              </w:r>
              <w:r w:rsidRPr="00F4097C">
                <w:rPr>
                  <w:rStyle w:val="Lienhypertexte"/>
                  <w:rFonts w:ascii="Arial Narrow" w:hAnsi="Arial Narrow" w:cs="Arial"/>
                  <w:sz w:val="16"/>
                  <w:szCs w:val="18"/>
                  <w:vertAlign w:val="superscript"/>
                </w:rPr>
                <w:t>er</w:t>
              </w:r>
            </w:hyperlink>
            <w:r w:rsidRPr="00F4097C">
              <w:rPr>
                <w:rFonts w:ascii="Arial Narrow" w:hAnsi="Arial Narrow" w:cs="Arial"/>
                <w:sz w:val="16"/>
                <w:szCs w:val="18"/>
              </w:rPr>
              <w:t xml:space="preserve"> de la loi 2014-856 du 31 juillet 2014) ou structures équivalentes</w:t>
            </w:r>
          </w:p>
        </w:tc>
        <w:tc>
          <w:tcPr>
            <w:tcW w:w="4891" w:type="dxa"/>
          </w:tcPr>
          <w:p w14:paraId="21E61C61" w14:textId="77777777" w:rsidR="00BA18E8" w:rsidRPr="00F4097C" w:rsidRDefault="00BA18E8" w:rsidP="00BA18E8">
            <w:pPr>
              <w:jc w:val="both"/>
              <w:rPr>
                <w:rFonts w:ascii="Arial Narrow" w:hAnsi="Arial Narrow" w:cs="Arial"/>
                <w:b/>
                <w:bCs/>
                <w:sz w:val="16"/>
                <w:szCs w:val="18"/>
              </w:rPr>
            </w:pPr>
          </w:p>
          <w:p w14:paraId="13DB8796" w14:textId="77777777" w:rsidR="00BA18E8" w:rsidRPr="00F4097C" w:rsidRDefault="00BA18E8" w:rsidP="00BA18E8">
            <w:pPr>
              <w:jc w:val="both"/>
              <w:rPr>
                <w:rFonts w:ascii="Arial Narrow" w:hAnsi="Arial Narrow" w:cs="Arial"/>
                <w:b/>
                <w:bCs/>
                <w:sz w:val="16"/>
                <w:szCs w:val="18"/>
              </w:rPr>
            </w:pPr>
          </w:p>
        </w:tc>
      </w:tr>
    </w:tbl>
    <w:p w14:paraId="16444A83" w14:textId="77777777" w:rsidR="00A415F5" w:rsidRPr="0047104F" w:rsidRDefault="00A415F5">
      <w:pPr>
        <w:jc w:val="both"/>
        <w:rPr>
          <w:rFonts w:ascii="Arial Narrow" w:hAnsi="Arial Narrow" w:cs="Arial"/>
          <w:sz w:val="18"/>
          <w:szCs w:val="18"/>
        </w:rPr>
      </w:pPr>
    </w:p>
    <w:p w14:paraId="54EB52B7" w14:textId="77777777" w:rsidR="004731CB" w:rsidRPr="0008042A" w:rsidRDefault="00F324C2" w:rsidP="00493686">
      <w:pPr>
        <w:pStyle w:val="En-tte"/>
        <w:tabs>
          <w:tab w:val="clear" w:pos="4536"/>
          <w:tab w:val="clear" w:pos="9072"/>
        </w:tabs>
        <w:rPr>
          <w:rFonts w:ascii="Arial Narrow" w:hAnsi="Arial Narrow" w:cs="Arial"/>
          <w:b/>
          <w:color w:val="808080"/>
          <w:sz w:val="18"/>
          <w:szCs w:val="18"/>
        </w:rPr>
      </w:pPr>
      <w:r w:rsidRPr="0008042A">
        <w:rPr>
          <w:rFonts w:ascii="Arial Narrow" w:hAnsi="Arial Narrow" w:cs="Arial"/>
          <w:b/>
          <w:color w:val="808080"/>
          <w:sz w:val="18"/>
          <w:szCs w:val="18"/>
        </w:rPr>
        <w:t>3</w:t>
      </w:r>
      <w:r w:rsidR="003F4931" w:rsidRPr="0008042A">
        <w:rPr>
          <w:rFonts w:ascii="Arial Narrow" w:hAnsi="Arial Narrow" w:cs="Arial"/>
          <w:b/>
          <w:color w:val="808080"/>
          <w:sz w:val="18"/>
          <w:szCs w:val="18"/>
        </w:rPr>
        <w:t xml:space="preserve">. </w:t>
      </w:r>
      <w:r w:rsidR="003F4931" w:rsidRPr="0008042A">
        <w:rPr>
          <w:rFonts w:ascii="Arial Narrow" w:hAnsi="Arial Narrow" w:cs="Arial"/>
          <w:b/>
          <w:color w:val="808080"/>
          <w:sz w:val="18"/>
          <w:szCs w:val="18"/>
        </w:rPr>
        <w:tab/>
        <w:t>IDENTIFICATION DES MEMBRES DU GROUPEMENT</w:t>
      </w:r>
    </w:p>
    <w:p w14:paraId="62D10920" w14:textId="77777777" w:rsidR="007411D9" w:rsidRPr="0047104F" w:rsidRDefault="007411D9">
      <w:pPr>
        <w:spacing w:before="120"/>
        <w:jc w:val="both"/>
        <w:rPr>
          <w:rFonts w:ascii="Arial Narrow" w:hAnsi="Arial Narrow" w:cs="Arial"/>
          <w:sz w:val="18"/>
          <w:szCs w:val="18"/>
        </w:rPr>
      </w:pPr>
      <w:r w:rsidRPr="0047104F">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857F7E1" w14:textId="77777777" w:rsidR="00493686" w:rsidRPr="0047104F" w:rsidRDefault="00493686">
      <w:pPr>
        <w:jc w:val="both"/>
        <w:rPr>
          <w:rFonts w:ascii="Arial Narrow" w:hAnsi="Arial Narrow" w:cs="Arial"/>
          <w:sz w:val="18"/>
          <w:szCs w:val="18"/>
        </w:rPr>
      </w:pPr>
    </w:p>
    <w:tbl>
      <w:tblPr>
        <w:tblW w:w="0" w:type="auto"/>
        <w:jc w:val="center"/>
        <w:tblLayout w:type="fixed"/>
        <w:tblLook w:val="0000" w:firstRow="0" w:lastRow="0" w:firstColumn="0" w:lastColumn="0" w:noHBand="0" w:noVBand="0"/>
      </w:tblPr>
      <w:tblGrid>
        <w:gridCol w:w="851"/>
        <w:gridCol w:w="4394"/>
        <w:gridCol w:w="4928"/>
      </w:tblGrid>
      <w:tr w:rsidR="00C1386A" w:rsidRPr="00F4097C" w14:paraId="3B1D74CD" w14:textId="77777777" w:rsidTr="00493686">
        <w:trPr>
          <w:trHeight w:val="1200"/>
          <w:jc w:val="center"/>
        </w:trPr>
        <w:tc>
          <w:tcPr>
            <w:tcW w:w="851" w:type="dxa"/>
            <w:tcBorders>
              <w:top w:val="single" w:sz="4" w:space="0" w:color="000000"/>
              <w:left w:val="single" w:sz="4" w:space="0" w:color="000000"/>
              <w:bottom w:val="single" w:sz="4" w:space="0" w:color="000000"/>
            </w:tcBorders>
          </w:tcPr>
          <w:p w14:paraId="31CD31C1" w14:textId="77777777" w:rsidR="00C1386A" w:rsidRPr="00F4097C" w:rsidRDefault="00C1386A">
            <w:pPr>
              <w:snapToGrid w:val="0"/>
              <w:jc w:val="center"/>
              <w:rPr>
                <w:rFonts w:ascii="Arial Narrow" w:hAnsi="Arial Narrow" w:cs="Arial"/>
                <w:b/>
                <w:sz w:val="16"/>
                <w:szCs w:val="18"/>
              </w:rPr>
            </w:pPr>
          </w:p>
          <w:p w14:paraId="27FA89BD" w14:textId="77777777" w:rsidR="00C1386A" w:rsidRPr="00F4097C" w:rsidRDefault="00C1386A">
            <w:pPr>
              <w:jc w:val="center"/>
              <w:rPr>
                <w:rFonts w:ascii="Arial Narrow" w:hAnsi="Arial Narrow" w:cs="Arial"/>
                <w:b/>
                <w:sz w:val="16"/>
                <w:szCs w:val="18"/>
              </w:rPr>
            </w:pPr>
          </w:p>
          <w:p w14:paraId="5182DC38" w14:textId="77777777" w:rsidR="00C1386A" w:rsidRPr="00F4097C" w:rsidRDefault="00C1386A">
            <w:pPr>
              <w:jc w:val="center"/>
              <w:rPr>
                <w:rFonts w:ascii="Arial Narrow" w:hAnsi="Arial Narrow" w:cs="Arial"/>
                <w:b/>
                <w:sz w:val="16"/>
                <w:szCs w:val="18"/>
              </w:rPr>
            </w:pPr>
            <w:r w:rsidRPr="00F4097C">
              <w:rPr>
                <w:rFonts w:ascii="Arial Narrow" w:hAnsi="Arial Narrow" w:cs="Arial"/>
                <w:b/>
                <w:sz w:val="16"/>
                <w:szCs w:val="18"/>
              </w:rPr>
              <w:t>N°</w:t>
            </w:r>
          </w:p>
          <w:p w14:paraId="244731E7" w14:textId="77777777" w:rsidR="00C1386A" w:rsidRPr="00F4097C" w:rsidRDefault="00C1386A">
            <w:pPr>
              <w:jc w:val="center"/>
              <w:rPr>
                <w:rFonts w:ascii="Arial Narrow" w:hAnsi="Arial Narrow" w:cs="Arial"/>
                <w:b/>
                <w:sz w:val="16"/>
                <w:szCs w:val="18"/>
              </w:rPr>
            </w:pPr>
            <w:proofErr w:type="gramStart"/>
            <w:r w:rsidRPr="00F4097C">
              <w:rPr>
                <w:rFonts w:ascii="Arial Narrow" w:hAnsi="Arial Narrow" w:cs="Arial"/>
                <w:b/>
                <w:sz w:val="16"/>
                <w:szCs w:val="18"/>
              </w:rPr>
              <w:t>du</w:t>
            </w:r>
            <w:proofErr w:type="gramEnd"/>
          </w:p>
          <w:p w14:paraId="5A52316D" w14:textId="77777777" w:rsidR="00C1386A" w:rsidRPr="00F4097C" w:rsidRDefault="00C1386A">
            <w:pPr>
              <w:jc w:val="center"/>
              <w:rPr>
                <w:rFonts w:ascii="Arial Narrow" w:hAnsi="Arial Narrow" w:cs="Arial"/>
                <w:b/>
                <w:sz w:val="16"/>
                <w:szCs w:val="18"/>
              </w:rPr>
            </w:pPr>
            <w:r w:rsidRPr="00F4097C">
              <w:rPr>
                <w:rFonts w:ascii="Arial Narrow" w:hAnsi="Arial Narrow" w:cs="Arial"/>
                <w:b/>
                <w:sz w:val="16"/>
                <w:szCs w:val="18"/>
              </w:rPr>
              <w:t>Lot</w:t>
            </w:r>
          </w:p>
        </w:tc>
        <w:tc>
          <w:tcPr>
            <w:tcW w:w="4394" w:type="dxa"/>
            <w:tcBorders>
              <w:top w:val="single" w:sz="4" w:space="0" w:color="000000"/>
              <w:left w:val="single" w:sz="4" w:space="0" w:color="000000"/>
              <w:bottom w:val="single" w:sz="4" w:space="0" w:color="000000"/>
            </w:tcBorders>
          </w:tcPr>
          <w:p w14:paraId="1E3EF984" w14:textId="77777777" w:rsidR="00C1386A" w:rsidRPr="00F4097C" w:rsidRDefault="00C1386A">
            <w:pPr>
              <w:snapToGrid w:val="0"/>
              <w:jc w:val="center"/>
              <w:rPr>
                <w:rFonts w:ascii="Arial Narrow" w:hAnsi="Arial Narrow" w:cs="Arial"/>
                <w:b/>
                <w:sz w:val="16"/>
                <w:szCs w:val="18"/>
              </w:rPr>
            </w:pPr>
          </w:p>
          <w:p w14:paraId="70F70B66" w14:textId="77777777" w:rsidR="00C1386A" w:rsidRPr="00F4097C" w:rsidRDefault="00C1386A">
            <w:pPr>
              <w:jc w:val="center"/>
              <w:rPr>
                <w:rFonts w:ascii="Arial Narrow" w:hAnsi="Arial Narrow" w:cs="Arial"/>
                <w:b/>
                <w:sz w:val="16"/>
                <w:szCs w:val="18"/>
              </w:rPr>
            </w:pPr>
            <w:r w:rsidRPr="00F4097C">
              <w:rPr>
                <w:rFonts w:ascii="Arial Narrow" w:hAnsi="Arial Narrow" w:cs="Arial"/>
                <w:b/>
                <w:sz w:val="16"/>
                <w:szCs w:val="18"/>
              </w:rPr>
              <w:t>Nom commercial et dénomination sociale, adresse de l’établissement (*),</w:t>
            </w:r>
          </w:p>
          <w:p w14:paraId="507D4F13" w14:textId="77777777" w:rsidR="00C1386A" w:rsidRPr="00F4097C" w:rsidRDefault="00C1386A">
            <w:pPr>
              <w:jc w:val="center"/>
              <w:rPr>
                <w:rFonts w:ascii="Arial Narrow" w:hAnsi="Arial Narrow" w:cs="Arial"/>
                <w:b/>
                <w:sz w:val="16"/>
                <w:szCs w:val="18"/>
              </w:rPr>
            </w:pPr>
            <w:proofErr w:type="gramStart"/>
            <w:r w:rsidRPr="00F4097C">
              <w:rPr>
                <w:rFonts w:ascii="Arial Narrow" w:hAnsi="Arial Narrow" w:cs="Arial"/>
                <w:b/>
                <w:sz w:val="16"/>
                <w:szCs w:val="18"/>
              </w:rPr>
              <w:t>adresse</w:t>
            </w:r>
            <w:proofErr w:type="gramEnd"/>
            <w:r w:rsidRPr="00F4097C">
              <w:rPr>
                <w:rFonts w:ascii="Arial Narrow" w:hAnsi="Arial Narrow" w:cs="Arial"/>
                <w:b/>
                <w:sz w:val="16"/>
                <w:szCs w:val="18"/>
              </w:rPr>
              <w:t xml:space="preserve"> électronique, numéros de téléphone et de télécopie, numéro SIRET</w:t>
            </w:r>
          </w:p>
          <w:p w14:paraId="724F7207" w14:textId="77777777" w:rsidR="00C1386A" w:rsidRPr="00F4097C" w:rsidRDefault="00C1386A">
            <w:pPr>
              <w:jc w:val="center"/>
              <w:rPr>
                <w:rFonts w:ascii="Arial Narrow" w:hAnsi="Arial Narrow" w:cs="Arial"/>
                <w:b/>
                <w:sz w:val="16"/>
                <w:szCs w:val="18"/>
              </w:rPr>
            </w:pPr>
            <w:proofErr w:type="gramStart"/>
            <w:r w:rsidRPr="00F4097C">
              <w:rPr>
                <w:rFonts w:ascii="Arial Narrow" w:hAnsi="Arial Narrow" w:cs="Arial"/>
                <w:b/>
                <w:sz w:val="16"/>
                <w:szCs w:val="18"/>
              </w:rPr>
              <w:t>des</w:t>
            </w:r>
            <w:proofErr w:type="gramEnd"/>
            <w:r w:rsidRPr="00F4097C">
              <w:rPr>
                <w:rFonts w:ascii="Arial Narrow" w:hAnsi="Arial Narrow" w:cs="Arial"/>
                <w:b/>
                <w:sz w:val="16"/>
                <w:szCs w:val="18"/>
              </w:rPr>
              <w:t xml:space="preserve"> membres du groupement (***)</w:t>
            </w:r>
          </w:p>
          <w:p w14:paraId="6CD6667C" w14:textId="77777777" w:rsidR="00C1386A" w:rsidRPr="00F4097C" w:rsidRDefault="00C1386A">
            <w:pPr>
              <w:jc w:val="center"/>
              <w:rPr>
                <w:rFonts w:ascii="Arial Narrow" w:hAnsi="Arial Narrow" w:cs="Arial"/>
                <w:b/>
                <w:sz w:val="16"/>
                <w:szCs w:val="18"/>
              </w:rPr>
            </w:pPr>
          </w:p>
        </w:tc>
        <w:tc>
          <w:tcPr>
            <w:tcW w:w="4928" w:type="dxa"/>
            <w:tcBorders>
              <w:top w:val="single" w:sz="4" w:space="0" w:color="000000"/>
              <w:left w:val="single" w:sz="4" w:space="0" w:color="000000"/>
              <w:bottom w:val="single" w:sz="4" w:space="0" w:color="000000"/>
              <w:right w:val="single" w:sz="4" w:space="0" w:color="000000"/>
            </w:tcBorders>
          </w:tcPr>
          <w:p w14:paraId="78268B45" w14:textId="77777777" w:rsidR="00C1386A" w:rsidRPr="00F4097C" w:rsidRDefault="00C1386A">
            <w:pPr>
              <w:pStyle w:val="Titre5"/>
              <w:snapToGrid w:val="0"/>
              <w:rPr>
                <w:rFonts w:ascii="Arial Narrow" w:hAnsi="Arial Narrow"/>
                <w:sz w:val="16"/>
                <w:szCs w:val="18"/>
              </w:rPr>
            </w:pPr>
          </w:p>
          <w:p w14:paraId="79B9C961" w14:textId="77777777" w:rsidR="00C1386A" w:rsidRPr="00F4097C" w:rsidRDefault="00C1386A">
            <w:pPr>
              <w:pStyle w:val="Titre5"/>
              <w:rPr>
                <w:rFonts w:ascii="Arial Narrow" w:hAnsi="Arial Narrow"/>
                <w:sz w:val="16"/>
                <w:szCs w:val="18"/>
              </w:rPr>
            </w:pPr>
            <w:r w:rsidRPr="00F4097C">
              <w:rPr>
                <w:rFonts w:ascii="Arial Narrow" w:hAnsi="Arial Narrow"/>
                <w:sz w:val="16"/>
                <w:szCs w:val="18"/>
              </w:rPr>
              <w:t>Prestations exécutées par les membres du groupement (**)</w:t>
            </w:r>
          </w:p>
          <w:p w14:paraId="676F7D0E" w14:textId="77777777" w:rsidR="007B346E" w:rsidRPr="00F4097C" w:rsidRDefault="007B346E" w:rsidP="007B346E">
            <w:pPr>
              <w:jc w:val="center"/>
              <w:rPr>
                <w:rFonts w:ascii="Arial Narrow" w:hAnsi="Arial Narrow"/>
                <w:sz w:val="16"/>
                <w:szCs w:val="18"/>
              </w:rPr>
            </w:pPr>
          </w:p>
        </w:tc>
      </w:tr>
      <w:tr w:rsidR="00C1386A" w:rsidRPr="00F4097C" w14:paraId="7802E48F" w14:textId="77777777" w:rsidTr="00F4097C">
        <w:trPr>
          <w:trHeight w:val="757"/>
          <w:jc w:val="center"/>
        </w:trPr>
        <w:tc>
          <w:tcPr>
            <w:tcW w:w="851" w:type="dxa"/>
            <w:tcBorders>
              <w:top w:val="single" w:sz="4" w:space="0" w:color="000000"/>
              <w:left w:val="single" w:sz="4" w:space="0" w:color="000000"/>
              <w:bottom w:val="single" w:sz="4" w:space="0" w:color="000000"/>
            </w:tcBorders>
            <w:shd w:val="clear" w:color="auto" w:fill="D9D9D9"/>
          </w:tcPr>
          <w:p w14:paraId="7416B9D5" w14:textId="77777777" w:rsidR="00C1386A" w:rsidRPr="00F4097C" w:rsidRDefault="00C1386A">
            <w:pPr>
              <w:snapToGrid w:val="0"/>
              <w:jc w:val="both"/>
              <w:rPr>
                <w:rFonts w:ascii="Arial Narrow" w:hAnsi="Arial Narrow" w:cs="Arial"/>
                <w:b/>
                <w:bCs/>
                <w:sz w:val="16"/>
                <w:szCs w:val="18"/>
              </w:rPr>
            </w:pPr>
          </w:p>
        </w:tc>
        <w:tc>
          <w:tcPr>
            <w:tcW w:w="4394" w:type="dxa"/>
            <w:tcBorders>
              <w:top w:val="single" w:sz="4" w:space="0" w:color="000000"/>
              <w:left w:val="single" w:sz="4" w:space="0" w:color="000000"/>
              <w:bottom w:val="single" w:sz="4" w:space="0" w:color="000000"/>
            </w:tcBorders>
            <w:shd w:val="clear" w:color="auto" w:fill="D9D9D9"/>
          </w:tcPr>
          <w:p w14:paraId="26E406A8" w14:textId="77777777" w:rsidR="00C1386A" w:rsidRPr="00F4097C" w:rsidRDefault="00C1386A">
            <w:pPr>
              <w:snapToGrid w:val="0"/>
              <w:jc w:val="both"/>
              <w:rPr>
                <w:rFonts w:ascii="Arial Narrow" w:hAnsi="Arial Narrow" w:cs="Arial"/>
                <w:sz w:val="16"/>
                <w:szCs w:val="18"/>
              </w:rPr>
            </w:pPr>
          </w:p>
        </w:tc>
        <w:tc>
          <w:tcPr>
            <w:tcW w:w="4928" w:type="dxa"/>
            <w:tcBorders>
              <w:top w:val="single" w:sz="4" w:space="0" w:color="000000"/>
              <w:left w:val="single" w:sz="4" w:space="0" w:color="000000"/>
              <w:bottom w:val="single" w:sz="4" w:space="0" w:color="000000"/>
              <w:right w:val="single" w:sz="4" w:space="0" w:color="000000"/>
            </w:tcBorders>
            <w:shd w:val="clear" w:color="auto" w:fill="D9D9D9"/>
          </w:tcPr>
          <w:p w14:paraId="14E032A0" w14:textId="77777777" w:rsidR="00C1386A" w:rsidRPr="00F4097C" w:rsidRDefault="00C1386A">
            <w:pPr>
              <w:snapToGrid w:val="0"/>
              <w:jc w:val="both"/>
              <w:rPr>
                <w:rFonts w:ascii="Arial Narrow" w:hAnsi="Arial Narrow" w:cs="Arial"/>
                <w:sz w:val="16"/>
                <w:szCs w:val="18"/>
              </w:rPr>
            </w:pPr>
          </w:p>
        </w:tc>
      </w:tr>
      <w:tr w:rsidR="00C1386A" w:rsidRPr="00F4097C" w14:paraId="589D3E26" w14:textId="77777777" w:rsidTr="00F4097C">
        <w:trPr>
          <w:trHeight w:val="697"/>
          <w:jc w:val="center"/>
        </w:trPr>
        <w:tc>
          <w:tcPr>
            <w:tcW w:w="851" w:type="dxa"/>
            <w:tcBorders>
              <w:top w:val="single" w:sz="4" w:space="0" w:color="000000"/>
              <w:left w:val="single" w:sz="4" w:space="0" w:color="000000"/>
              <w:bottom w:val="single" w:sz="4" w:space="0" w:color="000000"/>
            </w:tcBorders>
            <w:shd w:val="clear" w:color="auto" w:fill="FFFFFF"/>
          </w:tcPr>
          <w:p w14:paraId="22074A3F" w14:textId="77777777" w:rsidR="00C1386A" w:rsidRPr="00F4097C" w:rsidRDefault="00C1386A">
            <w:pPr>
              <w:snapToGrid w:val="0"/>
              <w:jc w:val="both"/>
              <w:rPr>
                <w:rFonts w:ascii="Arial Narrow" w:hAnsi="Arial Narrow" w:cs="Arial"/>
                <w:sz w:val="16"/>
                <w:szCs w:val="18"/>
              </w:rPr>
            </w:pPr>
          </w:p>
        </w:tc>
        <w:tc>
          <w:tcPr>
            <w:tcW w:w="4394" w:type="dxa"/>
            <w:tcBorders>
              <w:top w:val="single" w:sz="4" w:space="0" w:color="000000"/>
              <w:left w:val="single" w:sz="4" w:space="0" w:color="000000"/>
              <w:bottom w:val="single" w:sz="4" w:space="0" w:color="000000"/>
            </w:tcBorders>
            <w:shd w:val="clear" w:color="auto" w:fill="FFFFFF"/>
          </w:tcPr>
          <w:p w14:paraId="0CB815F3" w14:textId="77777777" w:rsidR="00C1386A" w:rsidRPr="00F4097C" w:rsidRDefault="00C1386A">
            <w:pPr>
              <w:snapToGrid w:val="0"/>
              <w:jc w:val="both"/>
              <w:rPr>
                <w:rFonts w:ascii="Arial Narrow" w:hAnsi="Arial Narrow" w:cs="Arial"/>
                <w:sz w:val="16"/>
                <w:szCs w:val="18"/>
              </w:rPr>
            </w:pPr>
          </w:p>
        </w:tc>
        <w:tc>
          <w:tcPr>
            <w:tcW w:w="4928" w:type="dxa"/>
            <w:tcBorders>
              <w:top w:val="single" w:sz="4" w:space="0" w:color="000000"/>
              <w:left w:val="single" w:sz="4" w:space="0" w:color="000000"/>
              <w:bottom w:val="single" w:sz="4" w:space="0" w:color="000000"/>
              <w:right w:val="single" w:sz="4" w:space="0" w:color="000000"/>
            </w:tcBorders>
            <w:shd w:val="clear" w:color="auto" w:fill="FFFFFF"/>
          </w:tcPr>
          <w:p w14:paraId="0D2ED490" w14:textId="77777777" w:rsidR="00C1386A" w:rsidRPr="00F4097C" w:rsidRDefault="00C1386A">
            <w:pPr>
              <w:snapToGrid w:val="0"/>
              <w:jc w:val="both"/>
              <w:rPr>
                <w:rFonts w:ascii="Arial Narrow" w:hAnsi="Arial Narrow" w:cs="Arial"/>
                <w:sz w:val="16"/>
                <w:szCs w:val="18"/>
              </w:rPr>
            </w:pPr>
          </w:p>
        </w:tc>
      </w:tr>
      <w:tr w:rsidR="00C1386A" w:rsidRPr="00F4097C" w14:paraId="5A245774" w14:textId="77777777" w:rsidTr="00F4097C">
        <w:trPr>
          <w:trHeight w:val="706"/>
          <w:jc w:val="center"/>
        </w:trPr>
        <w:tc>
          <w:tcPr>
            <w:tcW w:w="851" w:type="dxa"/>
            <w:tcBorders>
              <w:top w:val="single" w:sz="4" w:space="0" w:color="000000"/>
              <w:left w:val="single" w:sz="4" w:space="0" w:color="000000"/>
              <w:bottom w:val="single" w:sz="4" w:space="0" w:color="000000"/>
            </w:tcBorders>
            <w:shd w:val="clear" w:color="auto" w:fill="D9D9D9"/>
          </w:tcPr>
          <w:p w14:paraId="23662D98" w14:textId="77777777" w:rsidR="00C1386A" w:rsidRPr="00F4097C" w:rsidRDefault="00C1386A">
            <w:pPr>
              <w:snapToGrid w:val="0"/>
              <w:jc w:val="both"/>
              <w:rPr>
                <w:rFonts w:ascii="Arial Narrow" w:hAnsi="Arial Narrow" w:cs="Arial"/>
                <w:sz w:val="16"/>
                <w:szCs w:val="18"/>
              </w:rPr>
            </w:pPr>
          </w:p>
        </w:tc>
        <w:tc>
          <w:tcPr>
            <w:tcW w:w="4394" w:type="dxa"/>
            <w:tcBorders>
              <w:top w:val="single" w:sz="4" w:space="0" w:color="000000"/>
              <w:left w:val="single" w:sz="4" w:space="0" w:color="000000"/>
              <w:bottom w:val="single" w:sz="4" w:space="0" w:color="000000"/>
            </w:tcBorders>
            <w:shd w:val="clear" w:color="auto" w:fill="D9D9D9"/>
          </w:tcPr>
          <w:p w14:paraId="21EFE860" w14:textId="77777777" w:rsidR="00C1386A" w:rsidRPr="00F4097C" w:rsidRDefault="00C1386A">
            <w:pPr>
              <w:snapToGrid w:val="0"/>
              <w:jc w:val="both"/>
              <w:rPr>
                <w:rFonts w:ascii="Arial Narrow" w:hAnsi="Arial Narrow" w:cs="Arial"/>
                <w:sz w:val="16"/>
                <w:szCs w:val="18"/>
              </w:rPr>
            </w:pPr>
          </w:p>
        </w:tc>
        <w:tc>
          <w:tcPr>
            <w:tcW w:w="4928" w:type="dxa"/>
            <w:tcBorders>
              <w:top w:val="single" w:sz="4" w:space="0" w:color="000000"/>
              <w:left w:val="single" w:sz="4" w:space="0" w:color="000000"/>
              <w:bottom w:val="single" w:sz="4" w:space="0" w:color="000000"/>
              <w:right w:val="single" w:sz="4" w:space="0" w:color="000000"/>
            </w:tcBorders>
            <w:shd w:val="clear" w:color="auto" w:fill="D9D9D9"/>
          </w:tcPr>
          <w:p w14:paraId="0BB281A5" w14:textId="77777777" w:rsidR="00C1386A" w:rsidRPr="00F4097C" w:rsidRDefault="00C1386A">
            <w:pPr>
              <w:snapToGrid w:val="0"/>
              <w:jc w:val="both"/>
              <w:rPr>
                <w:rFonts w:ascii="Arial Narrow" w:hAnsi="Arial Narrow" w:cs="Arial"/>
                <w:sz w:val="16"/>
                <w:szCs w:val="18"/>
              </w:rPr>
            </w:pPr>
          </w:p>
        </w:tc>
      </w:tr>
      <w:tr w:rsidR="00C1386A" w:rsidRPr="00F4097C" w14:paraId="5E187F68" w14:textId="77777777" w:rsidTr="00F4097C">
        <w:trPr>
          <w:trHeight w:val="702"/>
          <w:jc w:val="center"/>
        </w:trPr>
        <w:tc>
          <w:tcPr>
            <w:tcW w:w="851" w:type="dxa"/>
            <w:tcBorders>
              <w:top w:val="single" w:sz="4" w:space="0" w:color="000000"/>
              <w:left w:val="single" w:sz="4" w:space="0" w:color="000000"/>
              <w:bottom w:val="single" w:sz="4" w:space="0" w:color="000000"/>
            </w:tcBorders>
            <w:shd w:val="clear" w:color="auto" w:fill="FFFFFF"/>
          </w:tcPr>
          <w:p w14:paraId="3F3BE60A" w14:textId="77777777" w:rsidR="00C1386A" w:rsidRPr="00F4097C" w:rsidRDefault="00C1386A">
            <w:pPr>
              <w:snapToGrid w:val="0"/>
              <w:jc w:val="both"/>
              <w:rPr>
                <w:rFonts w:ascii="Arial Narrow" w:hAnsi="Arial Narrow" w:cs="Arial"/>
                <w:sz w:val="16"/>
                <w:szCs w:val="18"/>
              </w:rPr>
            </w:pPr>
          </w:p>
        </w:tc>
        <w:tc>
          <w:tcPr>
            <w:tcW w:w="4394" w:type="dxa"/>
            <w:tcBorders>
              <w:top w:val="single" w:sz="4" w:space="0" w:color="000000"/>
              <w:left w:val="single" w:sz="4" w:space="0" w:color="000000"/>
              <w:bottom w:val="single" w:sz="4" w:space="0" w:color="000000"/>
            </w:tcBorders>
            <w:shd w:val="clear" w:color="auto" w:fill="FFFFFF"/>
          </w:tcPr>
          <w:p w14:paraId="77F4F2DC" w14:textId="77777777" w:rsidR="00C1386A" w:rsidRPr="00F4097C" w:rsidRDefault="00C1386A">
            <w:pPr>
              <w:snapToGrid w:val="0"/>
              <w:jc w:val="both"/>
              <w:rPr>
                <w:rFonts w:ascii="Arial Narrow" w:hAnsi="Arial Narrow" w:cs="Arial"/>
                <w:sz w:val="16"/>
                <w:szCs w:val="18"/>
              </w:rPr>
            </w:pPr>
          </w:p>
        </w:tc>
        <w:tc>
          <w:tcPr>
            <w:tcW w:w="4928" w:type="dxa"/>
            <w:tcBorders>
              <w:top w:val="single" w:sz="4" w:space="0" w:color="000000"/>
              <w:left w:val="single" w:sz="4" w:space="0" w:color="000000"/>
              <w:bottom w:val="single" w:sz="4" w:space="0" w:color="000000"/>
              <w:right w:val="single" w:sz="4" w:space="0" w:color="000000"/>
            </w:tcBorders>
            <w:shd w:val="clear" w:color="auto" w:fill="FFFFFF"/>
          </w:tcPr>
          <w:p w14:paraId="0B15CAFA" w14:textId="77777777" w:rsidR="00C1386A" w:rsidRPr="00F4097C" w:rsidRDefault="00C1386A">
            <w:pPr>
              <w:snapToGrid w:val="0"/>
              <w:jc w:val="both"/>
              <w:rPr>
                <w:rFonts w:ascii="Arial Narrow" w:hAnsi="Arial Narrow" w:cs="Arial"/>
                <w:sz w:val="16"/>
                <w:szCs w:val="18"/>
              </w:rPr>
            </w:pPr>
          </w:p>
        </w:tc>
      </w:tr>
    </w:tbl>
    <w:p w14:paraId="6CDCA786" w14:textId="77777777" w:rsidR="007411D9" w:rsidRPr="00F4097C" w:rsidRDefault="007411D9">
      <w:pPr>
        <w:jc w:val="both"/>
        <w:rPr>
          <w:rFonts w:ascii="Arial Narrow" w:hAnsi="Arial Narrow" w:cs="Arial"/>
          <w:sz w:val="16"/>
          <w:szCs w:val="16"/>
        </w:rPr>
      </w:pPr>
      <w:r w:rsidRPr="00F4097C">
        <w:rPr>
          <w:rFonts w:ascii="Arial Narrow" w:hAnsi="Arial Narrow" w:cs="Arial"/>
          <w:sz w:val="16"/>
          <w:szCs w:val="16"/>
        </w:rPr>
        <w:t>(*) Préciser l’adresse du siège social du membre du groupement si elle est différente de celle de l’établissement.</w:t>
      </w:r>
    </w:p>
    <w:p w14:paraId="6813AB59" w14:textId="77777777" w:rsidR="007411D9" w:rsidRPr="00F4097C" w:rsidRDefault="007411D9">
      <w:pPr>
        <w:jc w:val="both"/>
        <w:rPr>
          <w:rFonts w:ascii="Arial Narrow" w:hAnsi="Arial Narrow" w:cs="Arial"/>
          <w:sz w:val="16"/>
          <w:szCs w:val="16"/>
        </w:rPr>
      </w:pPr>
      <w:r w:rsidRPr="00F4097C">
        <w:rPr>
          <w:rFonts w:ascii="Arial Narrow" w:hAnsi="Arial Narrow" w:cs="Arial"/>
          <w:sz w:val="16"/>
          <w:szCs w:val="16"/>
        </w:rPr>
        <w:t>(**) Pour les groupements conjoints.</w:t>
      </w:r>
    </w:p>
    <w:p w14:paraId="55A17648" w14:textId="77777777" w:rsidR="00386724" w:rsidRPr="00F4097C" w:rsidRDefault="00386724">
      <w:pPr>
        <w:jc w:val="both"/>
        <w:rPr>
          <w:rFonts w:ascii="Arial Narrow" w:hAnsi="Arial Narrow" w:cs="Arial"/>
          <w:sz w:val="16"/>
          <w:szCs w:val="16"/>
        </w:rPr>
      </w:pPr>
      <w:r w:rsidRPr="00F4097C">
        <w:rPr>
          <w:rFonts w:ascii="Arial Narrow" w:hAnsi="Arial Narrow" w:cs="Arial"/>
          <w:sz w:val="16"/>
          <w:szCs w:val="16"/>
        </w:rPr>
        <w:t>(***) A défaut, un numéro d’identification européen ou international ou propre au pays d’origine du candidat</w:t>
      </w:r>
      <w:r w:rsidRPr="00F4097C">
        <w:rPr>
          <w:rFonts w:ascii="Arial Narrow" w:hAnsi="Arial Narrow"/>
          <w:sz w:val="16"/>
          <w:szCs w:val="16"/>
        </w:rPr>
        <w:t xml:space="preserve"> </w:t>
      </w:r>
      <w:r w:rsidRPr="00F4097C">
        <w:rPr>
          <w:rFonts w:ascii="Arial Narrow" w:hAnsi="Arial Narrow" w:cs="Arial"/>
          <w:sz w:val="16"/>
          <w:szCs w:val="16"/>
        </w:rPr>
        <w:t xml:space="preserve">issu d’un répertoire figurant dans la liste des </w:t>
      </w:r>
      <w:hyperlink r:id="rId17" w:history="1">
        <w:r w:rsidRPr="00F4097C">
          <w:rPr>
            <w:rStyle w:val="Lienhypertexte"/>
            <w:rFonts w:ascii="Arial Narrow" w:hAnsi="Arial Narrow" w:cs="Arial"/>
            <w:sz w:val="16"/>
            <w:szCs w:val="16"/>
          </w:rPr>
          <w:t>ICD</w:t>
        </w:r>
      </w:hyperlink>
      <w:r w:rsidR="007336CD" w:rsidRPr="00F4097C">
        <w:rPr>
          <w:rFonts w:ascii="Arial Narrow" w:hAnsi="Arial Narrow" w:cs="Arial"/>
          <w:sz w:val="16"/>
          <w:szCs w:val="16"/>
        </w:rPr>
        <w:t>.</w:t>
      </w:r>
    </w:p>
    <w:p w14:paraId="2E439926" w14:textId="77777777" w:rsidR="00F4097C" w:rsidRPr="0047104F" w:rsidRDefault="00F4097C">
      <w:pPr>
        <w:rPr>
          <w:rFonts w:ascii="Arial Narrow" w:hAnsi="Arial Narrow"/>
          <w:sz w:val="18"/>
          <w:szCs w:val="18"/>
        </w:rPr>
      </w:pPr>
    </w:p>
    <w:p w14:paraId="72571D58" w14:textId="77777777" w:rsidR="00081A66" w:rsidRPr="0008042A" w:rsidRDefault="00F324C2" w:rsidP="00081A66">
      <w:pPr>
        <w:ind w:left="567" w:hanging="567"/>
        <w:jc w:val="both"/>
        <w:rPr>
          <w:rFonts w:ascii="Arial Narrow" w:hAnsi="Arial Narrow" w:cs="Arial"/>
          <w:b/>
          <w:bCs/>
          <w:color w:val="808080"/>
          <w:sz w:val="18"/>
          <w:szCs w:val="18"/>
        </w:rPr>
      </w:pPr>
      <w:r w:rsidRPr="0008042A">
        <w:rPr>
          <w:rFonts w:ascii="Arial Narrow" w:hAnsi="Arial Narrow" w:cs="Arial"/>
          <w:b/>
          <w:bCs/>
          <w:color w:val="808080"/>
          <w:sz w:val="18"/>
          <w:szCs w:val="18"/>
        </w:rPr>
        <w:t>4</w:t>
      </w:r>
      <w:r w:rsidR="00081A66" w:rsidRPr="0008042A">
        <w:rPr>
          <w:rFonts w:ascii="Arial Narrow" w:hAnsi="Arial Narrow" w:cs="Arial"/>
          <w:b/>
          <w:bCs/>
          <w:color w:val="808080"/>
          <w:sz w:val="18"/>
          <w:szCs w:val="18"/>
        </w:rPr>
        <w:t xml:space="preserve">. </w:t>
      </w:r>
      <w:r w:rsidR="00081A66" w:rsidRPr="0008042A">
        <w:rPr>
          <w:rFonts w:ascii="Arial Narrow" w:hAnsi="Arial Narrow" w:cs="Arial"/>
          <w:b/>
          <w:bCs/>
          <w:color w:val="808080"/>
          <w:sz w:val="18"/>
          <w:szCs w:val="18"/>
        </w:rPr>
        <w:tab/>
        <w:t>REDRESSEMENT JUDICIAIRE</w:t>
      </w:r>
    </w:p>
    <w:p w14:paraId="130DB14F" w14:textId="77777777" w:rsidR="00081A66" w:rsidRPr="0047104F" w:rsidRDefault="00081A66" w:rsidP="00081A66">
      <w:pPr>
        <w:ind w:left="567" w:hanging="567"/>
        <w:jc w:val="both"/>
        <w:rPr>
          <w:rFonts w:ascii="Arial Narrow" w:hAnsi="Arial Narrow" w:cs="Arial"/>
          <w:b/>
          <w:bCs/>
          <w:color w:val="FF9900"/>
          <w:sz w:val="18"/>
          <w:szCs w:val="18"/>
        </w:rPr>
      </w:pPr>
    </w:p>
    <w:p w14:paraId="0F57CC63" w14:textId="77777777" w:rsidR="00081A66" w:rsidRPr="0047104F" w:rsidRDefault="00081A66" w:rsidP="00F324C2">
      <w:pPr>
        <w:tabs>
          <w:tab w:val="left" w:pos="0"/>
          <w:tab w:val="left" w:pos="2160"/>
        </w:tabs>
        <w:rPr>
          <w:rFonts w:ascii="Arial Narrow" w:hAnsi="Arial Narrow" w:cs="Arial"/>
          <w:b/>
          <w:bCs/>
          <w:sz w:val="18"/>
          <w:szCs w:val="18"/>
        </w:rPr>
      </w:pPr>
      <w:r w:rsidRPr="0047104F">
        <w:rPr>
          <w:rFonts w:ascii="Arial Narrow" w:hAnsi="Arial Narrow" w:cs="Arial"/>
          <w:b/>
          <w:bCs/>
          <w:sz w:val="18"/>
          <w:szCs w:val="18"/>
        </w:rPr>
        <w:t>Le candidat fait-il l’objet d’une procédure de redressement judiciaire ou d’une procédure étrangère équivalente ?</w:t>
      </w:r>
    </w:p>
    <w:p w14:paraId="3648BDA5" w14:textId="77777777" w:rsidR="00A534CE" w:rsidRDefault="00A534CE" w:rsidP="008567F5">
      <w:pPr>
        <w:tabs>
          <w:tab w:val="left" w:pos="576"/>
          <w:tab w:val="right" w:pos="2880"/>
          <w:tab w:val="right" w:leader="dot" w:pos="10080"/>
        </w:tabs>
        <w:ind w:left="4500" w:hanging="4500"/>
        <w:jc w:val="both"/>
        <w:rPr>
          <w:rFonts w:ascii="Arial Narrow" w:hAnsi="Arial Narrow" w:cs="Arial"/>
          <w:i/>
          <w:sz w:val="18"/>
          <w:szCs w:val="18"/>
        </w:rPr>
      </w:pPr>
    </w:p>
    <w:p w14:paraId="1FA027F4" w14:textId="77777777" w:rsidR="00081A66" w:rsidRPr="0047104F" w:rsidRDefault="00081A66" w:rsidP="008567F5">
      <w:pPr>
        <w:tabs>
          <w:tab w:val="left" w:pos="576"/>
          <w:tab w:val="right" w:pos="2880"/>
          <w:tab w:val="right" w:leader="dot" w:pos="10080"/>
        </w:tabs>
        <w:ind w:left="4500" w:hanging="4500"/>
        <w:jc w:val="both"/>
        <w:rPr>
          <w:rFonts w:ascii="Arial Narrow" w:hAnsi="Arial Narrow" w:cs="Arial"/>
          <w:sz w:val="18"/>
          <w:szCs w:val="18"/>
        </w:rPr>
      </w:pPr>
      <w:r w:rsidRPr="0047104F">
        <w:rPr>
          <w:rFonts w:ascii="Arial Narrow" w:hAnsi="Arial Narrow" w:cs="Arial"/>
          <w:sz w:val="18"/>
          <w:szCs w:val="18"/>
        </w:rPr>
        <w:tab/>
      </w:r>
      <w:r w:rsidRPr="0047104F">
        <w:rPr>
          <w:rFonts w:ascii="Arial Narrow" w:hAnsi="Arial Narrow" w:cs="Arial"/>
          <w:sz w:val="18"/>
          <w:szCs w:val="18"/>
        </w:rPr>
        <w:tab/>
        <w:t xml:space="preserve"> NON  </w:t>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cs="Arial"/>
          <w:sz w:val="18"/>
          <w:szCs w:val="18"/>
        </w:rPr>
        <w:t xml:space="preserve">  </w:t>
      </w:r>
      <w:r w:rsidRPr="0047104F">
        <w:rPr>
          <w:rFonts w:ascii="Arial Narrow" w:hAnsi="Arial Narrow" w:cs="Arial"/>
          <w:sz w:val="18"/>
          <w:szCs w:val="18"/>
        </w:rPr>
        <w:tab/>
        <w:t xml:space="preserve">OUI  </w:t>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sz w:val="18"/>
          <w:szCs w:val="18"/>
        </w:rPr>
        <w:t xml:space="preserve">  </w:t>
      </w:r>
      <w:r w:rsidRPr="0047104F">
        <w:rPr>
          <w:rFonts w:ascii="Arial Narrow" w:hAnsi="Arial Narrow" w:cs="Arial"/>
          <w:b/>
          <w:i/>
          <w:iCs/>
          <w:sz w:val="18"/>
          <w:szCs w:val="18"/>
        </w:rPr>
        <w:t>(Dans l’affirmative, joindre la copie du jugement correspondant.)</w:t>
      </w:r>
    </w:p>
    <w:p w14:paraId="5E297A47" w14:textId="77777777" w:rsidR="0047104F" w:rsidRDefault="0047104F">
      <w:pPr>
        <w:rPr>
          <w:rFonts w:ascii="Arial Narrow" w:hAnsi="Arial Narrow"/>
          <w:sz w:val="18"/>
          <w:szCs w:val="18"/>
        </w:rPr>
      </w:pPr>
    </w:p>
    <w:p w14:paraId="7844F04C" w14:textId="77777777" w:rsidR="00F4097C" w:rsidRPr="0047104F" w:rsidRDefault="00F4097C">
      <w:pPr>
        <w:rPr>
          <w:rFonts w:ascii="Arial Narrow" w:hAnsi="Arial Narrow"/>
          <w:sz w:val="18"/>
          <w:szCs w:val="18"/>
        </w:rPr>
      </w:pPr>
    </w:p>
    <w:p w14:paraId="07C39324" w14:textId="77777777" w:rsidR="003F4931" w:rsidRPr="0008042A" w:rsidRDefault="00F324C2" w:rsidP="004F3D08">
      <w:pPr>
        <w:pStyle w:val="En-tte"/>
        <w:tabs>
          <w:tab w:val="clear" w:pos="4536"/>
          <w:tab w:val="clear" w:pos="9072"/>
        </w:tabs>
        <w:ind w:left="567" w:hanging="567"/>
        <w:jc w:val="both"/>
        <w:rPr>
          <w:rFonts w:ascii="Arial Narrow" w:hAnsi="Arial Narrow" w:cs="Arial"/>
          <w:b/>
          <w:color w:val="808080"/>
          <w:sz w:val="18"/>
          <w:szCs w:val="18"/>
        </w:rPr>
      </w:pPr>
      <w:r w:rsidRPr="0008042A">
        <w:rPr>
          <w:rFonts w:ascii="Arial Narrow" w:hAnsi="Arial Narrow" w:cs="Arial"/>
          <w:b/>
          <w:color w:val="808080"/>
          <w:sz w:val="18"/>
          <w:szCs w:val="18"/>
        </w:rPr>
        <w:t>5</w:t>
      </w:r>
      <w:r w:rsidR="003F4931" w:rsidRPr="0008042A">
        <w:rPr>
          <w:rFonts w:ascii="Arial Narrow" w:hAnsi="Arial Narrow" w:cs="Arial"/>
          <w:b/>
          <w:color w:val="808080"/>
          <w:sz w:val="18"/>
          <w:szCs w:val="18"/>
        </w:rPr>
        <w:t xml:space="preserve">. </w:t>
      </w:r>
      <w:r w:rsidR="003F4931" w:rsidRPr="0008042A">
        <w:rPr>
          <w:rFonts w:ascii="Arial Narrow" w:hAnsi="Arial Narrow" w:cs="Arial"/>
          <w:b/>
          <w:color w:val="808080"/>
          <w:sz w:val="18"/>
          <w:szCs w:val="18"/>
        </w:rPr>
        <w:tab/>
      </w:r>
      <w:r w:rsidR="004F3D08" w:rsidRPr="0008042A">
        <w:rPr>
          <w:rFonts w:ascii="Arial Narrow" w:hAnsi="Arial Narrow" w:cs="Arial"/>
          <w:b/>
          <w:color w:val="808080"/>
          <w:sz w:val="18"/>
          <w:szCs w:val="18"/>
        </w:rPr>
        <w:t>ENGAGEMENTS DU CANDIDAT INDIVIDUEL OU DE CHAQUE MEMBRE DU GROUPEMENT</w:t>
      </w:r>
    </w:p>
    <w:p w14:paraId="74F0858C" w14:textId="77777777" w:rsidR="003F4931" w:rsidRPr="0047104F" w:rsidRDefault="003F4931">
      <w:pPr>
        <w:rPr>
          <w:rFonts w:ascii="Arial Narrow" w:hAnsi="Arial Narrow"/>
          <w:sz w:val="18"/>
          <w:szCs w:val="18"/>
        </w:rPr>
      </w:pPr>
    </w:p>
    <w:p w14:paraId="4A4031E9" w14:textId="77777777" w:rsidR="005E2BA1" w:rsidRPr="0047104F" w:rsidRDefault="00536431" w:rsidP="00620F5D">
      <w:pPr>
        <w:tabs>
          <w:tab w:val="left" w:pos="576"/>
        </w:tabs>
        <w:spacing w:before="80"/>
        <w:jc w:val="both"/>
        <w:rPr>
          <w:rFonts w:ascii="Arial Narrow" w:hAnsi="Arial Narrow" w:cs="Arial"/>
          <w:b/>
          <w:sz w:val="18"/>
          <w:szCs w:val="18"/>
        </w:rPr>
      </w:pPr>
      <w:r w:rsidRPr="0047104F">
        <w:rPr>
          <w:rFonts w:ascii="Arial Narrow" w:hAnsi="Arial Narrow" w:cs="Arial"/>
          <w:sz w:val="18"/>
          <w:szCs w:val="18"/>
        </w:rPr>
        <w:t>Le candidat individuel, ou chaque membre du groupement, déclare sur l’honneur</w:t>
      </w:r>
      <w:r w:rsidR="00620F5D" w:rsidRPr="0047104F">
        <w:rPr>
          <w:rFonts w:ascii="Arial Narrow" w:hAnsi="Arial Narrow" w:cs="Arial"/>
          <w:sz w:val="18"/>
          <w:szCs w:val="18"/>
        </w:rPr>
        <w:t> </w:t>
      </w:r>
      <w:r w:rsidR="00620F5D" w:rsidRPr="0047104F">
        <w:rPr>
          <w:rFonts w:ascii="Arial Narrow" w:hAnsi="Arial Narrow" w:cs="Arial"/>
          <w:b/>
          <w:sz w:val="18"/>
          <w:szCs w:val="18"/>
        </w:rPr>
        <w:t xml:space="preserve">: </w:t>
      </w:r>
    </w:p>
    <w:p w14:paraId="1BC7A0C5" w14:textId="77777777" w:rsidR="005E12D0" w:rsidRPr="0047104F" w:rsidRDefault="005E2BA1" w:rsidP="003F4931">
      <w:pPr>
        <w:tabs>
          <w:tab w:val="left" w:pos="576"/>
        </w:tabs>
        <w:spacing w:before="80"/>
        <w:ind w:left="1134"/>
        <w:jc w:val="both"/>
        <w:rPr>
          <w:rFonts w:ascii="Arial Narrow" w:hAnsi="Arial Narrow" w:cs="Arial"/>
          <w:b/>
          <w:sz w:val="18"/>
          <w:szCs w:val="18"/>
        </w:rPr>
      </w:pPr>
      <w:r w:rsidRPr="0047104F">
        <w:rPr>
          <w:rFonts w:ascii="Arial Narrow" w:hAnsi="Arial Narrow" w:cs="Arial"/>
          <w:b/>
          <w:sz w:val="18"/>
          <w:szCs w:val="18"/>
        </w:rPr>
        <w:t>a)</w:t>
      </w:r>
      <w:r w:rsidR="00591CCD" w:rsidRPr="0047104F">
        <w:rPr>
          <w:rFonts w:ascii="Arial Narrow" w:hAnsi="Arial Narrow" w:cs="Arial"/>
          <w:b/>
          <w:sz w:val="18"/>
          <w:szCs w:val="18"/>
        </w:rPr>
        <w:t xml:space="preserve"> </w:t>
      </w:r>
      <w:r w:rsidR="008326E4" w:rsidRPr="0047104F">
        <w:rPr>
          <w:rFonts w:ascii="Arial Narrow" w:hAnsi="Arial Narrow" w:cs="Arial"/>
          <w:sz w:val="18"/>
          <w:szCs w:val="18"/>
        </w:rPr>
        <w:t xml:space="preserve">n’entrer </w:t>
      </w:r>
      <w:r w:rsidR="00D7269B" w:rsidRPr="0047104F">
        <w:rPr>
          <w:rFonts w:ascii="Arial Narrow" w:hAnsi="Arial Narrow" w:cs="Arial"/>
          <w:sz w:val="18"/>
          <w:szCs w:val="18"/>
        </w:rPr>
        <w:t xml:space="preserve">dans </w:t>
      </w:r>
      <w:r w:rsidR="00370C43" w:rsidRPr="0047104F">
        <w:rPr>
          <w:rFonts w:ascii="Arial Narrow" w:hAnsi="Arial Narrow" w:cs="Arial"/>
          <w:sz w:val="18"/>
          <w:szCs w:val="18"/>
        </w:rPr>
        <w:t>aucun des</w:t>
      </w:r>
      <w:r w:rsidR="00D7269B" w:rsidRPr="0047104F">
        <w:rPr>
          <w:rFonts w:ascii="Arial Narrow" w:hAnsi="Arial Narrow" w:cs="Arial"/>
          <w:sz w:val="18"/>
          <w:szCs w:val="18"/>
        </w:rPr>
        <w:t xml:space="preserve"> cas d’interdiction de soumissionner </w:t>
      </w:r>
      <w:r w:rsidR="00486CBD" w:rsidRPr="0047104F">
        <w:rPr>
          <w:rFonts w:ascii="Arial Narrow" w:hAnsi="Arial Narrow" w:cs="Arial"/>
          <w:sz w:val="18"/>
          <w:szCs w:val="18"/>
        </w:rPr>
        <w:t xml:space="preserve">obligatoires </w:t>
      </w:r>
      <w:r w:rsidR="0028065B" w:rsidRPr="0047104F">
        <w:rPr>
          <w:rFonts w:ascii="Arial Narrow" w:hAnsi="Arial Narrow" w:cs="Arial"/>
          <w:sz w:val="18"/>
          <w:szCs w:val="18"/>
        </w:rPr>
        <w:t xml:space="preserve">prévus </w:t>
      </w:r>
      <w:r w:rsidR="00355C67">
        <w:rPr>
          <w:rFonts w:ascii="Arial Narrow" w:hAnsi="Arial Narrow" w:cs="Arial"/>
          <w:sz w:val="18"/>
          <w:szCs w:val="18"/>
        </w:rPr>
        <w:t xml:space="preserve">aux articles L2141-1 à L 2141-14 du </w:t>
      </w:r>
      <w:r w:rsidR="00DA26DB">
        <w:rPr>
          <w:rFonts w:ascii="Arial Narrow" w:hAnsi="Arial Narrow" w:cs="Arial"/>
          <w:sz w:val="18"/>
          <w:szCs w:val="18"/>
        </w:rPr>
        <w:t>Code de la Commande publique.</w:t>
      </w:r>
    </w:p>
    <w:p w14:paraId="546F7956" w14:textId="77777777" w:rsidR="00620F5D" w:rsidRPr="0047104F" w:rsidRDefault="00955752" w:rsidP="003F4931">
      <w:pPr>
        <w:tabs>
          <w:tab w:val="left" w:pos="576"/>
        </w:tabs>
        <w:spacing w:before="120"/>
        <w:ind w:left="1134"/>
        <w:jc w:val="both"/>
        <w:rPr>
          <w:rFonts w:ascii="Arial Narrow" w:hAnsi="Arial Narrow" w:cs="Arial"/>
          <w:sz w:val="18"/>
          <w:szCs w:val="18"/>
        </w:rPr>
      </w:pPr>
      <w:r w:rsidRPr="0047104F">
        <w:rPr>
          <w:rFonts w:ascii="Arial Narrow" w:hAnsi="Arial Narrow" w:cs="Arial"/>
          <w:b/>
          <w:sz w:val="18"/>
          <w:szCs w:val="18"/>
        </w:rPr>
        <w:t>b)</w:t>
      </w:r>
      <w:r w:rsidRPr="0047104F">
        <w:rPr>
          <w:rFonts w:ascii="Arial Narrow" w:hAnsi="Arial Narrow" w:cs="Arial"/>
          <w:sz w:val="18"/>
          <w:szCs w:val="18"/>
        </w:rPr>
        <w:t xml:space="preserve"> </w:t>
      </w:r>
      <w:r w:rsidR="00620F5D" w:rsidRPr="0047104F">
        <w:rPr>
          <w:rFonts w:ascii="Arial Narrow" w:hAnsi="Arial Narrow" w:cs="Arial"/>
          <w:sz w:val="18"/>
          <w:szCs w:val="18"/>
        </w:rPr>
        <w:t xml:space="preserve">être en règle au regard des articles </w:t>
      </w:r>
      <w:hyperlink r:id="rId18" w:history="1">
        <w:r w:rsidR="00620F5D" w:rsidRPr="00EF5D6D">
          <w:rPr>
            <w:rStyle w:val="Lienhypertexte"/>
            <w:rFonts w:ascii="Arial Narrow" w:hAnsi="Arial Narrow" w:cs="Arial"/>
            <w:color w:val="auto"/>
            <w:sz w:val="18"/>
            <w:szCs w:val="18"/>
            <w:u w:val="none"/>
          </w:rPr>
          <w:t>L. 5212-1</w:t>
        </w:r>
      </w:hyperlink>
      <w:r w:rsidR="00620F5D" w:rsidRPr="0047104F">
        <w:rPr>
          <w:rFonts w:ascii="Arial Narrow" w:hAnsi="Arial Narrow" w:cs="Arial"/>
          <w:sz w:val="18"/>
          <w:szCs w:val="18"/>
        </w:rPr>
        <w:t xml:space="preserve"> à </w:t>
      </w:r>
      <w:hyperlink r:id="rId19" w:history="1">
        <w:r w:rsidR="00620F5D" w:rsidRPr="00EF5D6D">
          <w:rPr>
            <w:rStyle w:val="Lienhypertexte"/>
            <w:rFonts w:ascii="Arial Narrow" w:hAnsi="Arial Narrow" w:cs="Arial"/>
            <w:color w:val="auto"/>
            <w:sz w:val="18"/>
            <w:szCs w:val="18"/>
            <w:u w:val="none"/>
          </w:rPr>
          <w:t>L. 5212-11</w:t>
        </w:r>
      </w:hyperlink>
      <w:r w:rsidR="00620F5D" w:rsidRPr="0047104F">
        <w:rPr>
          <w:rFonts w:ascii="Arial Narrow" w:hAnsi="Arial Narrow" w:cs="Arial"/>
          <w:sz w:val="18"/>
          <w:szCs w:val="18"/>
        </w:rPr>
        <w:t xml:space="preserve"> du code du travail concernant l’emploi des travailleurs handicapés. </w:t>
      </w:r>
    </w:p>
    <w:p w14:paraId="538EB4ED" w14:textId="77777777" w:rsidR="00842C96" w:rsidRPr="0047104F" w:rsidRDefault="0028514E" w:rsidP="003F4931">
      <w:pPr>
        <w:tabs>
          <w:tab w:val="left" w:pos="576"/>
        </w:tabs>
        <w:spacing w:before="120"/>
        <w:ind w:left="1134"/>
        <w:jc w:val="both"/>
        <w:rPr>
          <w:rFonts w:ascii="Arial Narrow" w:hAnsi="Arial Narrow" w:cs="Arial"/>
          <w:sz w:val="18"/>
          <w:szCs w:val="18"/>
        </w:rPr>
      </w:pPr>
      <w:r>
        <w:rPr>
          <w:rFonts w:ascii="Arial Narrow" w:hAnsi="Arial Narrow" w:cs="Arial"/>
          <w:b/>
          <w:sz w:val="18"/>
          <w:szCs w:val="18"/>
        </w:rPr>
        <w:t>c</w:t>
      </w:r>
      <w:r w:rsidR="00842C96" w:rsidRPr="0047104F">
        <w:rPr>
          <w:rFonts w:ascii="Arial Narrow" w:hAnsi="Arial Narrow" w:cs="Arial"/>
          <w:b/>
          <w:sz w:val="18"/>
          <w:szCs w:val="18"/>
        </w:rPr>
        <w:t xml:space="preserve">) </w:t>
      </w:r>
      <w:r w:rsidR="00842C96" w:rsidRPr="0047104F">
        <w:rPr>
          <w:rFonts w:ascii="Arial Narrow" w:hAnsi="Arial Narrow" w:cs="Arial"/>
          <w:sz w:val="18"/>
          <w:szCs w:val="18"/>
        </w:rPr>
        <w:t>que les renseignements fournis dans le</w:t>
      </w:r>
      <w:r w:rsidR="0047104F" w:rsidRPr="0047104F">
        <w:rPr>
          <w:rFonts w:ascii="Arial Narrow" w:hAnsi="Arial Narrow" w:cs="Arial"/>
          <w:sz w:val="18"/>
          <w:szCs w:val="18"/>
        </w:rPr>
        <w:t xml:space="preserve"> présent</w:t>
      </w:r>
      <w:r w:rsidR="00842C96" w:rsidRPr="0047104F">
        <w:rPr>
          <w:rFonts w:ascii="Arial Narrow" w:hAnsi="Arial Narrow" w:cs="Arial"/>
          <w:sz w:val="18"/>
          <w:szCs w:val="18"/>
        </w:rPr>
        <w:t xml:space="preserve"> formulaire</w:t>
      </w:r>
      <w:r w:rsidR="000A5C5D" w:rsidRPr="0047104F">
        <w:rPr>
          <w:rFonts w:ascii="Arial Narrow" w:hAnsi="Arial Narrow" w:cs="Arial"/>
          <w:sz w:val="18"/>
          <w:szCs w:val="18"/>
        </w:rPr>
        <w:t xml:space="preserve"> </w:t>
      </w:r>
      <w:r w:rsidR="00842C96" w:rsidRPr="0047104F">
        <w:rPr>
          <w:rFonts w:ascii="Arial Narrow" w:hAnsi="Arial Narrow" w:cs="Arial"/>
          <w:sz w:val="18"/>
          <w:szCs w:val="18"/>
        </w:rPr>
        <w:t>et ses annexes, sont exacts.</w:t>
      </w:r>
    </w:p>
    <w:p w14:paraId="24BFDC63" w14:textId="77777777" w:rsidR="00484639" w:rsidRPr="0047104F" w:rsidRDefault="00484639">
      <w:pPr>
        <w:jc w:val="both"/>
        <w:rPr>
          <w:rFonts w:ascii="Arial Narrow" w:hAnsi="Arial Narrow" w:cs="Arial"/>
          <w:sz w:val="18"/>
          <w:szCs w:val="18"/>
        </w:rPr>
      </w:pPr>
    </w:p>
    <w:p w14:paraId="6F769834" w14:textId="77777777" w:rsidR="00484639" w:rsidRPr="0047104F" w:rsidRDefault="004731CB">
      <w:pPr>
        <w:jc w:val="both"/>
        <w:rPr>
          <w:rFonts w:ascii="Arial Narrow" w:hAnsi="Arial Narrow" w:cs="Arial"/>
          <w:sz w:val="18"/>
          <w:szCs w:val="18"/>
        </w:rPr>
      </w:pPr>
      <w:r w:rsidRPr="0047104F">
        <w:rPr>
          <w:rFonts w:ascii="Arial Narrow" w:hAnsi="Arial Narrow" w:cs="Arial"/>
          <w:sz w:val="18"/>
          <w:szCs w:val="18"/>
        </w:rPr>
        <w:t xml:space="preserve">Pour justifier cette déclaration : </w:t>
      </w:r>
    </w:p>
    <w:p w14:paraId="33BA05B7" w14:textId="77777777" w:rsidR="004731CB" w:rsidRPr="0047104F" w:rsidRDefault="004731CB">
      <w:pPr>
        <w:jc w:val="both"/>
        <w:rPr>
          <w:rFonts w:ascii="Arial Narrow" w:hAnsi="Arial Narrow" w:cs="Arial"/>
          <w:sz w:val="18"/>
          <w:szCs w:val="18"/>
        </w:rPr>
      </w:pPr>
    </w:p>
    <w:p w14:paraId="027A1D05" w14:textId="77777777" w:rsidR="004731CB" w:rsidRPr="0047104F" w:rsidRDefault="00E36ECE" w:rsidP="00EF5D6D">
      <w:pPr>
        <w:ind w:left="567"/>
        <w:jc w:val="both"/>
        <w:rPr>
          <w:rFonts w:ascii="Arial Narrow" w:hAnsi="Arial Narrow" w:cs="Arial"/>
          <w:sz w:val="18"/>
          <w:szCs w:val="18"/>
        </w:rPr>
      </w:pPr>
      <w:r w:rsidRPr="0047104F">
        <w:rPr>
          <w:rFonts w:ascii="Arial Narrow" w:hAnsi="Arial Narrow" w:cs="Arial"/>
          <w:b/>
          <w:sz w:val="18"/>
          <w:szCs w:val="18"/>
        </w:rPr>
        <w:t>1/</w:t>
      </w:r>
      <w:r w:rsidRPr="0047104F">
        <w:rPr>
          <w:rFonts w:ascii="Arial Narrow" w:hAnsi="Arial Narrow" w:cs="Arial"/>
          <w:sz w:val="18"/>
          <w:szCs w:val="18"/>
        </w:rPr>
        <w:t xml:space="preserve"> </w:t>
      </w:r>
      <w:r w:rsidR="004731CB" w:rsidRPr="0047104F">
        <w:rPr>
          <w:rFonts w:ascii="Arial Narrow" w:hAnsi="Arial Narrow" w:cs="Arial"/>
          <w:sz w:val="18"/>
          <w:szCs w:val="18"/>
        </w:rPr>
        <w:t>Le candidat a-t-il pris part aux tr</w:t>
      </w:r>
      <w:r w:rsidRPr="0047104F">
        <w:rPr>
          <w:rFonts w:ascii="Arial Narrow" w:hAnsi="Arial Narrow" w:cs="Arial"/>
          <w:sz w:val="18"/>
          <w:szCs w:val="18"/>
        </w:rPr>
        <w:t>avaux préparatoires du marché ?</w:t>
      </w:r>
    </w:p>
    <w:p w14:paraId="21B7ECA2" w14:textId="77777777" w:rsidR="004731CB" w:rsidRPr="0047104F" w:rsidRDefault="004731CB" w:rsidP="00EF5D6D">
      <w:pPr>
        <w:ind w:left="927" w:firstLine="207"/>
        <w:jc w:val="both"/>
        <w:rPr>
          <w:rFonts w:ascii="Arial Narrow" w:hAnsi="Arial Narrow" w:cs="Arial"/>
          <w:sz w:val="18"/>
          <w:szCs w:val="18"/>
        </w:rPr>
      </w:pP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sz w:val="18"/>
          <w:szCs w:val="18"/>
        </w:rPr>
        <w:t xml:space="preserve"> </w:t>
      </w:r>
      <w:r w:rsidRPr="0047104F">
        <w:rPr>
          <w:rFonts w:ascii="Arial Narrow" w:hAnsi="Arial Narrow" w:cs="Arial"/>
          <w:sz w:val="18"/>
          <w:szCs w:val="18"/>
        </w:rPr>
        <w:t>Oui</w:t>
      </w:r>
      <w:r w:rsidRPr="0047104F">
        <w:rPr>
          <w:rFonts w:ascii="Arial Narrow" w:hAnsi="Arial Narrow" w:cs="Arial"/>
          <w:sz w:val="18"/>
          <w:szCs w:val="18"/>
        </w:rPr>
        <w:tab/>
      </w:r>
      <w:r w:rsidRPr="0047104F">
        <w:rPr>
          <w:rFonts w:ascii="Arial Narrow" w:hAnsi="Arial Narrow" w:cs="Arial"/>
          <w:sz w:val="18"/>
          <w:szCs w:val="18"/>
        </w:rPr>
        <w:tab/>
      </w:r>
      <w:r w:rsidRPr="0047104F">
        <w:rPr>
          <w:rFonts w:ascii="Arial Narrow" w:hAnsi="Arial Narrow" w:cs="Arial"/>
          <w:sz w:val="18"/>
          <w:szCs w:val="18"/>
        </w:rPr>
        <w:tab/>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sz w:val="18"/>
          <w:szCs w:val="18"/>
        </w:rPr>
        <w:t xml:space="preserve"> </w:t>
      </w:r>
      <w:r w:rsidR="008D1164" w:rsidRPr="0047104F">
        <w:rPr>
          <w:rFonts w:ascii="Arial Narrow" w:hAnsi="Arial Narrow" w:cs="Arial"/>
          <w:sz w:val="18"/>
          <w:szCs w:val="18"/>
        </w:rPr>
        <w:t>Non</w:t>
      </w:r>
    </w:p>
    <w:p w14:paraId="27FDD5F4" w14:textId="77777777" w:rsidR="004731CB" w:rsidRDefault="004731CB" w:rsidP="00EF5D6D">
      <w:pPr>
        <w:ind w:left="927" w:firstLine="207"/>
        <w:jc w:val="both"/>
        <w:rPr>
          <w:rFonts w:ascii="Arial Narrow" w:hAnsi="Arial Narrow" w:cs="Arial"/>
          <w:i/>
          <w:sz w:val="18"/>
          <w:szCs w:val="18"/>
        </w:rPr>
      </w:pPr>
      <w:r w:rsidRPr="0047104F">
        <w:rPr>
          <w:rFonts w:ascii="Arial Narrow" w:hAnsi="Arial Narrow" w:cs="Arial"/>
          <w:i/>
          <w:sz w:val="18"/>
          <w:szCs w:val="18"/>
        </w:rPr>
        <w:lastRenderedPageBreak/>
        <w:t>Si oui, le candidat indique dans quelle mesure et par quels moyens :</w:t>
      </w:r>
    </w:p>
    <w:p w14:paraId="5005A69D" w14:textId="77777777" w:rsidR="0047104F" w:rsidRDefault="0047104F" w:rsidP="00EF5D6D">
      <w:pPr>
        <w:ind w:left="927" w:firstLine="207"/>
        <w:jc w:val="both"/>
        <w:rPr>
          <w:rFonts w:ascii="Arial Narrow" w:hAnsi="Arial Narrow" w:cs="Arial"/>
          <w:i/>
          <w:sz w:val="18"/>
          <w:szCs w:val="18"/>
        </w:rPr>
      </w:pPr>
    </w:p>
    <w:p w14:paraId="03D5BEFD" w14:textId="77777777" w:rsidR="004731CB" w:rsidRPr="0047104F" w:rsidRDefault="004731CB" w:rsidP="00EF5D6D">
      <w:pPr>
        <w:ind w:left="567"/>
        <w:jc w:val="both"/>
        <w:rPr>
          <w:rFonts w:ascii="Arial Narrow" w:hAnsi="Arial Narrow" w:cs="Arial"/>
          <w:sz w:val="18"/>
          <w:szCs w:val="18"/>
        </w:rPr>
      </w:pPr>
    </w:p>
    <w:p w14:paraId="3A0C9D3E" w14:textId="77777777" w:rsidR="004731CB" w:rsidRPr="0047104F" w:rsidRDefault="00E36ECE" w:rsidP="00EF5D6D">
      <w:pPr>
        <w:ind w:left="567"/>
        <w:jc w:val="both"/>
        <w:rPr>
          <w:rFonts w:ascii="Arial Narrow" w:hAnsi="Arial Narrow" w:cs="Arial"/>
          <w:sz w:val="18"/>
          <w:szCs w:val="18"/>
        </w:rPr>
      </w:pPr>
      <w:r w:rsidRPr="0047104F">
        <w:rPr>
          <w:rFonts w:ascii="Arial Narrow" w:hAnsi="Arial Narrow" w:cs="Arial"/>
          <w:b/>
          <w:sz w:val="18"/>
          <w:szCs w:val="18"/>
        </w:rPr>
        <w:t>2/</w:t>
      </w:r>
      <w:r w:rsidRPr="0047104F">
        <w:rPr>
          <w:rFonts w:ascii="Arial Narrow" w:hAnsi="Arial Narrow" w:cs="Arial"/>
          <w:sz w:val="18"/>
          <w:szCs w:val="18"/>
        </w:rPr>
        <w:t xml:space="preserve"> </w:t>
      </w:r>
      <w:r w:rsidR="004731CB" w:rsidRPr="0047104F">
        <w:rPr>
          <w:rFonts w:ascii="Arial Narrow" w:hAnsi="Arial Narrow" w:cs="Arial"/>
          <w:sz w:val="18"/>
          <w:szCs w:val="18"/>
        </w:rPr>
        <w:t>En dehors des travaux préparatoires du marché, le candidat a-t-il été destinataire ou a-t-il eu accès à des informations et/ou documents relatifs à ce marché</w:t>
      </w:r>
      <w:r w:rsidR="00D378F7" w:rsidRPr="0047104F">
        <w:rPr>
          <w:rFonts w:ascii="Arial Narrow" w:hAnsi="Arial Narrow" w:cs="Arial"/>
          <w:sz w:val="18"/>
          <w:szCs w:val="18"/>
        </w:rPr>
        <w:t xml:space="preserve"> en dehors de ceux publiés sur la plateforme de dématérialisation et supports légaux de publicité</w:t>
      </w:r>
      <w:r w:rsidRPr="0047104F">
        <w:rPr>
          <w:rFonts w:ascii="Arial Narrow" w:hAnsi="Arial Narrow" w:cs="Arial"/>
          <w:sz w:val="18"/>
          <w:szCs w:val="18"/>
        </w:rPr>
        <w:t xml:space="preserve"> ? </w:t>
      </w:r>
    </w:p>
    <w:p w14:paraId="10F9293F" w14:textId="77777777" w:rsidR="004731CB" w:rsidRPr="0047104F" w:rsidRDefault="004731CB" w:rsidP="00EF5D6D">
      <w:pPr>
        <w:ind w:left="927" w:firstLine="207"/>
        <w:jc w:val="both"/>
        <w:rPr>
          <w:rFonts w:ascii="Arial Narrow" w:hAnsi="Arial Narrow" w:cs="Arial"/>
          <w:sz w:val="18"/>
          <w:szCs w:val="18"/>
        </w:rPr>
      </w:pP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sz w:val="18"/>
          <w:szCs w:val="18"/>
        </w:rPr>
        <w:t xml:space="preserve"> </w:t>
      </w:r>
      <w:r w:rsidRPr="0047104F">
        <w:rPr>
          <w:rFonts w:ascii="Arial Narrow" w:hAnsi="Arial Narrow" w:cs="Arial"/>
          <w:sz w:val="18"/>
          <w:szCs w:val="18"/>
        </w:rPr>
        <w:t>Oui</w:t>
      </w:r>
      <w:r w:rsidRPr="0047104F">
        <w:rPr>
          <w:rFonts w:ascii="Arial Narrow" w:hAnsi="Arial Narrow" w:cs="Arial"/>
          <w:sz w:val="18"/>
          <w:szCs w:val="18"/>
        </w:rPr>
        <w:tab/>
      </w:r>
      <w:r w:rsidRPr="0047104F">
        <w:rPr>
          <w:rFonts w:ascii="Arial Narrow" w:hAnsi="Arial Narrow" w:cs="Arial"/>
          <w:sz w:val="18"/>
          <w:szCs w:val="18"/>
        </w:rPr>
        <w:tab/>
      </w:r>
      <w:r w:rsidRPr="0047104F">
        <w:rPr>
          <w:rFonts w:ascii="Arial Narrow" w:hAnsi="Arial Narrow" w:cs="Arial"/>
          <w:sz w:val="18"/>
          <w:szCs w:val="18"/>
        </w:rPr>
        <w:tab/>
      </w:r>
      <w:r w:rsidRPr="0047104F">
        <w:rPr>
          <w:rFonts w:ascii="Arial Narrow" w:hAnsi="Arial Narrow"/>
          <w:sz w:val="18"/>
          <w:szCs w:val="18"/>
        </w:rPr>
        <w:fldChar w:fldCharType="begin">
          <w:ffData>
            <w:name w:val=""/>
            <w:enabled/>
            <w:calcOnExit w:val="0"/>
            <w:checkBox>
              <w:size w:val="20"/>
              <w:default w:val="0"/>
            </w:checkBox>
          </w:ffData>
        </w:fldChar>
      </w:r>
      <w:r w:rsidRPr="0047104F">
        <w:rPr>
          <w:rFonts w:ascii="Arial Narrow" w:hAnsi="Arial Narrow"/>
          <w:sz w:val="18"/>
          <w:szCs w:val="18"/>
        </w:rPr>
        <w:instrText xml:space="preserve"> FORMCHECKBOX </w:instrText>
      </w:r>
      <w:r w:rsidRPr="0047104F">
        <w:rPr>
          <w:rFonts w:ascii="Arial Narrow" w:hAnsi="Arial Narrow"/>
          <w:sz w:val="18"/>
          <w:szCs w:val="18"/>
        </w:rPr>
      </w:r>
      <w:r w:rsidRPr="0047104F">
        <w:rPr>
          <w:rFonts w:ascii="Arial Narrow" w:hAnsi="Arial Narrow"/>
          <w:sz w:val="18"/>
          <w:szCs w:val="18"/>
        </w:rPr>
        <w:fldChar w:fldCharType="separate"/>
      </w:r>
      <w:r w:rsidRPr="0047104F">
        <w:rPr>
          <w:rFonts w:ascii="Arial Narrow" w:hAnsi="Arial Narrow"/>
          <w:sz w:val="18"/>
          <w:szCs w:val="18"/>
        </w:rPr>
        <w:fldChar w:fldCharType="end"/>
      </w:r>
      <w:r w:rsidRPr="0047104F">
        <w:rPr>
          <w:rFonts w:ascii="Arial Narrow" w:hAnsi="Arial Narrow"/>
          <w:sz w:val="18"/>
          <w:szCs w:val="18"/>
        </w:rPr>
        <w:t xml:space="preserve"> </w:t>
      </w:r>
      <w:r w:rsidR="008D1164" w:rsidRPr="0047104F">
        <w:rPr>
          <w:rFonts w:ascii="Arial Narrow" w:hAnsi="Arial Narrow" w:cs="Arial"/>
          <w:sz w:val="18"/>
          <w:szCs w:val="18"/>
        </w:rPr>
        <w:t>Non</w:t>
      </w:r>
    </w:p>
    <w:p w14:paraId="41B00192" w14:textId="77777777" w:rsidR="004731CB" w:rsidRDefault="004731CB" w:rsidP="00EF5D6D">
      <w:pPr>
        <w:ind w:left="927" w:firstLine="207"/>
        <w:jc w:val="both"/>
        <w:rPr>
          <w:rFonts w:ascii="Arial Narrow" w:hAnsi="Arial Narrow" w:cs="Arial"/>
          <w:i/>
          <w:sz w:val="18"/>
          <w:szCs w:val="18"/>
        </w:rPr>
      </w:pPr>
      <w:r w:rsidRPr="0047104F">
        <w:rPr>
          <w:rFonts w:ascii="Arial Narrow" w:hAnsi="Arial Narrow" w:cs="Arial"/>
          <w:i/>
          <w:sz w:val="18"/>
          <w:szCs w:val="18"/>
        </w:rPr>
        <w:t>Si oui, le candidat indique dans quelle mesure et par quels moyens :</w:t>
      </w:r>
    </w:p>
    <w:p w14:paraId="183913E9" w14:textId="77777777" w:rsidR="0047104F" w:rsidRDefault="0047104F" w:rsidP="004731CB">
      <w:pPr>
        <w:ind w:left="360" w:firstLine="207"/>
        <w:jc w:val="both"/>
        <w:rPr>
          <w:rFonts w:ascii="Arial Narrow" w:hAnsi="Arial Narrow" w:cs="Arial"/>
          <w:i/>
          <w:sz w:val="18"/>
          <w:szCs w:val="18"/>
        </w:rPr>
      </w:pPr>
    </w:p>
    <w:p w14:paraId="60BD8B43" w14:textId="77777777" w:rsidR="00F324C2" w:rsidRPr="0047104F" w:rsidRDefault="00F324C2" w:rsidP="00F4097C">
      <w:pPr>
        <w:jc w:val="both"/>
        <w:rPr>
          <w:rFonts w:ascii="Arial Narrow" w:hAnsi="Arial Narrow" w:cs="Arial"/>
          <w:i/>
          <w:sz w:val="18"/>
          <w:szCs w:val="18"/>
        </w:rPr>
      </w:pPr>
    </w:p>
    <w:p w14:paraId="62947D54" w14:textId="77777777" w:rsidR="00D75139" w:rsidRPr="0047104F" w:rsidRDefault="00D75139" w:rsidP="00D75139">
      <w:pPr>
        <w:jc w:val="both"/>
        <w:rPr>
          <w:rFonts w:ascii="Arial Narrow" w:hAnsi="Arial Narrow" w:cs="Arial"/>
          <w:b/>
          <w:sz w:val="18"/>
          <w:szCs w:val="18"/>
        </w:rPr>
      </w:pPr>
      <w:r w:rsidRPr="0047104F">
        <w:rPr>
          <w:rFonts w:ascii="Arial Narrow" w:hAnsi="Arial Narrow" w:cs="Arial"/>
          <w:sz w:val="18"/>
          <w:szCs w:val="18"/>
        </w:rPr>
        <w:t>Pour l’exécution des prestations prévues au marché soumissionné, le candidat individuel, ou chaque membre du groupement, déclare sur l’honneur </w:t>
      </w:r>
      <w:r w:rsidRPr="0047104F">
        <w:rPr>
          <w:rFonts w:ascii="Arial Narrow" w:hAnsi="Arial Narrow" w:cs="Arial"/>
          <w:b/>
          <w:sz w:val="18"/>
          <w:szCs w:val="18"/>
        </w:rPr>
        <w:t xml:space="preserve">: </w:t>
      </w:r>
    </w:p>
    <w:p w14:paraId="7598E03F" w14:textId="77777777" w:rsidR="00D75139" w:rsidRPr="0047104F" w:rsidRDefault="00D75139" w:rsidP="00D75139">
      <w:pPr>
        <w:jc w:val="both"/>
        <w:rPr>
          <w:rFonts w:ascii="Arial Narrow" w:hAnsi="Arial Narrow" w:cs="Arial"/>
          <w:b/>
          <w:sz w:val="18"/>
          <w:szCs w:val="18"/>
        </w:rPr>
      </w:pPr>
    </w:p>
    <w:p w14:paraId="04DFBDD6" w14:textId="77777777" w:rsidR="00D4008B" w:rsidRDefault="00D75139" w:rsidP="00E36ECE">
      <w:pPr>
        <w:ind w:left="567"/>
        <w:jc w:val="both"/>
        <w:rPr>
          <w:rFonts w:ascii="Arial Narrow" w:hAnsi="Arial Narrow" w:cs="Arial"/>
          <w:b/>
          <w:sz w:val="18"/>
          <w:szCs w:val="18"/>
        </w:rPr>
      </w:pPr>
      <w:r w:rsidRPr="0047104F">
        <w:rPr>
          <w:rFonts w:ascii="Arial Narrow" w:hAnsi="Arial Narrow" w:cs="Arial"/>
          <w:b/>
          <w:sz w:val="18"/>
          <w:szCs w:val="18"/>
        </w:rPr>
        <w:fldChar w:fldCharType="begin">
          <w:ffData>
            <w:name w:val=""/>
            <w:enabled/>
            <w:calcOnExit w:val="0"/>
            <w:checkBox>
              <w:size w:val="20"/>
              <w:default w:val="0"/>
            </w:checkBox>
          </w:ffData>
        </w:fldChar>
      </w:r>
      <w:r w:rsidRPr="0047104F">
        <w:rPr>
          <w:rFonts w:ascii="Arial Narrow" w:hAnsi="Arial Narrow" w:cs="Arial"/>
          <w:b/>
          <w:sz w:val="18"/>
          <w:szCs w:val="18"/>
        </w:rPr>
        <w:instrText xml:space="preserve"> FORMCHECKBOX </w:instrText>
      </w:r>
      <w:r w:rsidRPr="0047104F">
        <w:rPr>
          <w:rFonts w:ascii="Arial Narrow" w:hAnsi="Arial Narrow" w:cs="Arial"/>
          <w:b/>
          <w:sz w:val="18"/>
          <w:szCs w:val="18"/>
        </w:rPr>
      </w:r>
      <w:r w:rsidRPr="0047104F">
        <w:rPr>
          <w:rFonts w:ascii="Arial Narrow" w:hAnsi="Arial Narrow" w:cs="Arial"/>
          <w:b/>
          <w:sz w:val="18"/>
          <w:szCs w:val="18"/>
        </w:rPr>
        <w:fldChar w:fldCharType="separate"/>
      </w:r>
      <w:r w:rsidRPr="0047104F">
        <w:rPr>
          <w:rFonts w:ascii="Arial Narrow" w:hAnsi="Arial Narrow" w:cs="Arial"/>
          <w:b/>
          <w:sz w:val="18"/>
          <w:szCs w:val="18"/>
        </w:rPr>
        <w:fldChar w:fldCharType="end"/>
      </w:r>
      <w:r w:rsidRPr="0047104F">
        <w:rPr>
          <w:rFonts w:ascii="Arial Narrow" w:hAnsi="Arial Narrow" w:cs="Arial"/>
          <w:b/>
          <w:sz w:val="18"/>
          <w:szCs w:val="18"/>
        </w:rPr>
        <w:t xml:space="preserve"> Ne pas avoir l’intention de faire</w:t>
      </w:r>
      <w:r w:rsidR="00E36ECE" w:rsidRPr="0047104F">
        <w:rPr>
          <w:rFonts w:ascii="Arial Narrow" w:hAnsi="Arial Narrow" w:cs="Arial"/>
          <w:b/>
          <w:sz w:val="18"/>
          <w:szCs w:val="18"/>
        </w:rPr>
        <w:t xml:space="preserve"> appel à des salariés étrangers</w:t>
      </w:r>
    </w:p>
    <w:p w14:paraId="1682726B" w14:textId="77777777" w:rsidR="00D75139" w:rsidRPr="0047104F" w:rsidRDefault="00D75139" w:rsidP="00E36ECE">
      <w:pPr>
        <w:ind w:left="567"/>
        <w:jc w:val="both"/>
        <w:rPr>
          <w:rFonts w:ascii="Arial Narrow" w:hAnsi="Arial Narrow" w:cs="Arial"/>
          <w:b/>
          <w:sz w:val="18"/>
          <w:szCs w:val="18"/>
        </w:rPr>
      </w:pPr>
      <w:r w:rsidRPr="0047104F">
        <w:rPr>
          <w:rFonts w:ascii="Arial Narrow" w:hAnsi="Arial Narrow" w:cs="Arial"/>
          <w:b/>
          <w:sz w:val="18"/>
          <w:szCs w:val="18"/>
        </w:rPr>
        <w:tab/>
      </w:r>
      <w:r w:rsidRPr="0047104F">
        <w:rPr>
          <w:rFonts w:ascii="Arial Narrow" w:hAnsi="Arial Narrow" w:cs="Arial"/>
          <w:b/>
          <w:sz w:val="18"/>
          <w:szCs w:val="18"/>
        </w:rPr>
        <w:tab/>
      </w:r>
    </w:p>
    <w:p w14:paraId="256C24C6" w14:textId="77777777" w:rsidR="00D75139" w:rsidRPr="0047104F" w:rsidRDefault="00D75139" w:rsidP="00D75139">
      <w:pPr>
        <w:ind w:left="567"/>
        <w:jc w:val="both"/>
        <w:rPr>
          <w:rFonts w:ascii="Arial Narrow" w:hAnsi="Arial Narrow" w:cs="Arial"/>
          <w:b/>
          <w:sz w:val="18"/>
          <w:szCs w:val="18"/>
        </w:rPr>
      </w:pPr>
      <w:r w:rsidRPr="0047104F">
        <w:rPr>
          <w:rFonts w:ascii="Arial Narrow" w:hAnsi="Arial Narrow" w:cs="Arial"/>
          <w:b/>
          <w:sz w:val="18"/>
          <w:szCs w:val="18"/>
        </w:rPr>
        <w:fldChar w:fldCharType="begin">
          <w:ffData>
            <w:name w:val=""/>
            <w:enabled/>
            <w:calcOnExit w:val="0"/>
            <w:checkBox>
              <w:size w:val="20"/>
              <w:default w:val="0"/>
            </w:checkBox>
          </w:ffData>
        </w:fldChar>
      </w:r>
      <w:r w:rsidRPr="0047104F">
        <w:rPr>
          <w:rFonts w:ascii="Arial Narrow" w:hAnsi="Arial Narrow" w:cs="Arial"/>
          <w:b/>
          <w:sz w:val="18"/>
          <w:szCs w:val="18"/>
        </w:rPr>
        <w:instrText xml:space="preserve"> FORMCHECKBOX </w:instrText>
      </w:r>
      <w:r w:rsidRPr="0047104F">
        <w:rPr>
          <w:rFonts w:ascii="Arial Narrow" w:hAnsi="Arial Narrow" w:cs="Arial"/>
          <w:b/>
          <w:sz w:val="18"/>
          <w:szCs w:val="18"/>
        </w:rPr>
      </w:r>
      <w:r w:rsidRPr="0047104F">
        <w:rPr>
          <w:rFonts w:ascii="Arial Narrow" w:hAnsi="Arial Narrow" w:cs="Arial"/>
          <w:b/>
          <w:sz w:val="18"/>
          <w:szCs w:val="18"/>
        </w:rPr>
        <w:fldChar w:fldCharType="separate"/>
      </w:r>
      <w:r w:rsidRPr="0047104F">
        <w:rPr>
          <w:rFonts w:ascii="Arial Narrow" w:hAnsi="Arial Narrow" w:cs="Arial"/>
          <w:b/>
          <w:sz w:val="18"/>
          <w:szCs w:val="18"/>
        </w:rPr>
        <w:fldChar w:fldCharType="end"/>
      </w:r>
      <w:r w:rsidRPr="0047104F">
        <w:rPr>
          <w:rFonts w:ascii="Arial Narrow" w:hAnsi="Arial Narrow" w:cs="Arial"/>
          <w:b/>
          <w:sz w:val="18"/>
          <w:szCs w:val="18"/>
        </w:rPr>
        <w:t xml:space="preserve"> Avoir l’intention de faire appel à des salariés étrangers</w:t>
      </w:r>
    </w:p>
    <w:p w14:paraId="40CB98B8" w14:textId="77777777" w:rsidR="00D75139" w:rsidRPr="0047104F" w:rsidRDefault="00D75139" w:rsidP="00D75139">
      <w:pPr>
        <w:ind w:left="567"/>
        <w:jc w:val="both"/>
        <w:rPr>
          <w:rFonts w:ascii="Arial Narrow" w:hAnsi="Arial Narrow" w:cs="Arial"/>
          <w:b/>
          <w:i/>
          <w:sz w:val="18"/>
          <w:szCs w:val="18"/>
        </w:rPr>
      </w:pPr>
      <w:r w:rsidRPr="0047104F">
        <w:rPr>
          <w:rFonts w:ascii="Arial Narrow" w:hAnsi="Arial Narrow" w:cs="Arial"/>
          <w:i/>
          <w:sz w:val="18"/>
          <w:szCs w:val="18"/>
        </w:rPr>
        <w:t>Dans ce dernier cas, le candidat fournit à l’appui de sa candidature la liste des salariés étrangers employés et soumis à l'autorisation de travail prévue à l'article L. 5221-2 du code du Travail en précisant pour chaque salarié (D. 8254-2 du même code) : i) sa date d'embauche ; ii) sa nationalité ; iii) le type et le numéro d'ordre du titre valant autorisation de travail.</w:t>
      </w:r>
    </w:p>
    <w:p w14:paraId="5DAEAE0C" w14:textId="77777777" w:rsidR="0047104F" w:rsidRPr="0047104F" w:rsidRDefault="0047104F" w:rsidP="00081A66">
      <w:pPr>
        <w:rPr>
          <w:rFonts w:ascii="Arial Narrow" w:hAnsi="Arial Narrow"/>
          <w:sz w:val="18"/>
          <w:szCs w:val="18"/>
        </w:rPr>
      </w:pPr>
    </w:p>
    <w:p w14:paraId="1157EF15" w14:textId="77777777" w:rsidR="00BA18E8" w:rsidRPr="0047104F" w:rsidRDefault="00BA18E8">
      <w:pPr>
        <w:rPr>
          <w:rFonts w:ascii="Arial Narrow" w:hAnsi="Arial Narrow" w:cs="Arial"/>
          <w:sz w:val="18"/>
          <w:szCs w:val="18"/>
        </w:rPr>
      </w:pPr>
    </w:p>
    <w:p w14:paraId="757BC19B" w14:textId="77777777" w:rsidR="003F4931" w:rsidRPr="0008042A" w:rsidRDefault="008F5035" w:rsidP="003F4931">
      <w:pPr>
        <w:pStyle w:val="En-tte"/>
        <w:tabs>
          <w:tab w:val="clear" w:pos="4536"/>
          <w:tab w:val="clear" w:pos="9072"/>
        </w:tabs>
        <w:rPr>
          <w:rFonts w:ascii="Arial Narrow" w:hAnsi="Arial Narrow" w:cs="Arial"/>
          <w:b/>
          <w:color w:val="808080"/>
          <w:sz w:val="18"/>
          <w:szCs w:val="18"/>
        </w:rPr>
      </w:pPr>
      <w:r w:rsidRPr="0008042A">
        <w:rPr>
          <w:rFonts w:ascii="Arial Narrow" w:hAnsi="Arial Narrow" w:cs="Arial"/>
          <w:b/>
          <w:color w:val="808080"/>
          <w:sz w:val="18"/>
          <w:szCs w:val="18"/>
        </w:rPr>
        <w:t>6</w:t>
      </w:r>
      <w:r w:rsidR="003F4931" w:rsidRPr="0008042A">
        <w:rPr>
          <w:rFonts w:ascii="Arial Narrow" w:hAnsi="Arial Narrow" w:cs="Arial"/>
          <w:b/>
          <w:color w:val="808080"/>
          <w:sz w:val="18"/>
          <w:szCs w:val="18"/>
        </w:rPr>
        <w:t xml:space="preserve">. </w:t>
      </w:r>
      <w:r w:rsidR="003F4931" w:rsidRPr="0008042A">
        <w:rPr>
          <w:rFonts w:ascii="Arial Narrow" w:hAnsi="Arial Narrow" w:cs="Arial"/>
          <w:b/>
          <w:color w:val="808080"/>
          <w:sz w:val="18"/>
          <w:szCs w:val="18"/>
        </w:rPr>
        <w:tab/>
      </w:r>
      <w:r w:rsidR="004F3D08" w:rsidRPr="0008042A">
        <w:rPr>
          <w:rFonts w:ascii="Arial Narrow" w:hAnsi="Arial Narrow" w:cs="Arial"/>
          <w:b/>
          <w:color w:val="808080"/>
          <w:sz w:val="18"/>
          <w:szCs w:val="18"/>
        </w:rPr>
        <w:t>SIGNATURE DU CANDIDAT INDIVIDUEL OU DE CHAQUE MEMBRE DU GROUPEMENT</w:t>
      </w:r>
    </w:p>
    <w:p w14:paraId="27BF545E" w14:textId="77777777" w:rsidR="00C1386A" w:rsidRPr="0047104F" w:rsidRDefault="00C1386A">
      <w:pPr>
        <w:jc w:val="both"/>
        <w:rPr>
          <w:rFonts w:ascii="Arial Narrow" w:hAnsi="Arial Narrow" w:cs="Arial"/>
          <w:b/>
          <w:bCs/>
          <w:sz w:val="18"/>
          <w:szCs w:val="18"/>
        </w:rPr>
      </w:pPr>
    </w:p>
    <w:tbl>
      <w:tblPr>
        <w:tblW w:w="0" w:type="auto"/>
        <w:tblLayout w:type="fixed"/>
        <w:tblLook w:val="0000" w:firstRow="0" w:lastRow="0" w:firstColumn="0" w:lastColumn="0" w:noHBand="0" w:noVBand="0"/>
      </w:tblPr>
      <w:tblGrid>
        <w:gridCol w:w="851"/>
        <w:gridCol w:w="4394"/>
        <w:gridCol w:w="5069"/>
      </w:tblGrid>
      <w:tr w:rsidR="00F0131D" w:rsidRPr="0047104F" w14:paraId="07CA087C" w14:textId="77777777" w:rsidTr="003F4931">
        <w:trPr>
          <w:trHeight w:val="1200"/>
        </w:trPr>
        <w:tc>
          <w:tcPr>
            <w:tcW w:w="851" w:type="dxa"/>
            <w:tcBorders>
              <w:top w:val="single" w:sz="4" w:space="0" w:color="000000"/>
              <w:left w:val="single" w:sz="4" w:space="0" w:color="000000"/>
              <w:bottom w:val="single" w:sz="4" w:space="0" w:color="000000"/>
            </w:tcBorders>
          </w:tcPr>
          <w:p w14:paraId="721453C4" w14:textId="77777777" w:rsidR="00F0131D" w:rsidRPr="0047104F" w:rsidRDefault="00F0131D" w:rsidP="006E6777">
            <w:pPr>
              <w:snapToGrid w:val="0"/>
              <w:jc w:val="center"/>
              <w:rPr>
                <w:rFonts w:ascii="Arial Narrow" w:hAnsi="Arial Narrow" w:cs="Arial"/>
                <w:b/>
                <w:sz w:val="18"/>
                <w:szCs w:val="18"/>
              </w:rPr>
            </w:pPr>
          </w:p>
          <w:p w14:paraId="10DE7A32" w14:textId="77777777" w:rsidR="00F0131D" w:rsidRPr="0047104F" w:rsidRDefault="00F0131D" w:rsidP="006E6777">
            <w:pPr>
              <w:jc w:val="center"/>
              <w:rPr>
                <w:rFonts w:ascii="Arial Narrow" w:hAnsi="Arial Narrow" w:cs="Arial"/>
                <w:b/>
                <w:sz w:val="18"/>
                <w:szCs w:val="18"/>
              </w:rPr>
            </w:pPr>
          </w:p>
          <w:p w14:paraId="42028A89" w14:textId="77777777" w:rsidR="00F0131D" w:rsidRPr="0047104F" w:rsidRDefault="00F0131D" w:rsidP="006E6777">
            <w:pPr>
              <w:jc w:val="center"/>
              <w:rPr>
                <w:rFonts w:ascii="Arial Narrow" w:hAnsi="Arial Narrow" w:cs="Arial"/>
                <w:b/>
                <w:sz w:val="18"/>
                <w:szCs w:val="18"/>
              </w:rPr>
            </w:pPr>
          </w:p>
        </w:tc>
        <w:tc>
          <w:tcPr>
            <w:tcW w:w="4394" w:type="dxa"/>
            <w:tcBorders>
              <w:top w:val="single" w:sz="4" w:space="0" w:color="000000"/>
              <w:left w:val="single" w:sz="4" w:space="0" w:color="000000"/>
              <w:bottom w:val="single" w:sz="4" w:space="0" w:color="000000"/>
            </w:tcBorders>
          </w:tcPr>
          <w:p w14:paraId="76897059" w14:textId="77777777" w:rsidR="00F0131D" w:rsidRPr="0047104F" w:rsidRDefault="00F0131D" w:rsidP="006E6777">
            <w:pPr>
              <w:snapToGrid w:val="0"/>
              <w:jc w:val="center"/>
              <w:rPr>
                <w:rFonts w:ascii="Arial Narrow" w:hAnsi="Arial Narrow" w:cs="Arial"/>
                <w:b/>
                <w:sz w:val="18"/>
                <w:szCs w:val="18"/>
              </w:rPr>
            </w:pPr>
          </w:p>
          <w:p w14:paraId="11A80A95" w14:textId="77777777" w:rsidR="00F0131D" w:rsidRPr="0047104F" w:rsidRDefault="00F0131D" w:rsidP="002911B7">
            <w:pPr>
              <w:jc w:val="both"/>
              <w:rPr>
                <w:rFonts w:ascii="Arial Narrow" w:hAnsi="Arial Narrow" w:cs="Arial"/>
                <w:b/>
                <w:sz w:val="18"/>
                <w:szCs w:val="18"/>
              </w:rPr>
            </w:pPr>
            <w:r w:rsidRPr="0047104F">
              <w:rPr>
                <w:rFonts w:ascii="Arial Narrow" w:hAnsi="Arial Narrow" w:cs="Arial"/>
                <w:b/>
                <w:sz w:val="18"/>
                <w:szCs w:val="18"/>
              </w:rPr>
              <w:t>Nom commercial et dénomination sociale</w:t>
            </w:r>
            <w:r w:rsidR="00D842D7" w:rsidRPr="0047104F">
              <w:rPr>
                <w:rFonts w:ascii="Arial Narrow" w:hAnsi="Arial Narrow" w:cs="Arial"/>
                <w:b/>
                <w:sz w:val="18"/>
                <w:szCs w:val="18"/>
              </w:rPr>
              <w:t>, adresse de l’établissement</w:t>
            </w:r>
            <w:r w:rsidRPr="0047104F">
              <w:rPr>
                <w:rFonts w:ascii="Arial Narrow" w:hAnsi="Arial Narrow" w:cs="Arial"/>
                <w:b/>
                <w:sz w:val="18"/>
                <w:szCs w:val="18"/>
              </w:rPr>
              <w:t>,</w:t>
            </w:r>
            <w:r w:rsidR="002911B7">
              <w:rPr>
                <w:rFonts w:ascii="Arial Narrow" w:hAnsi="Arial Narrow" w:cs="Arial"/>
                <w:b/>
                <w:sz w:val="18"/>
                <w:szCs w:val="18"/>
              </w:rPr>
              <w:t xml:space="preserve"> </w:t>
            </w:r>
            <w:r w:rsidRPr="0047104F">
              <w:rPr>
                <w:rFonts w:ascii="Arial Narrow" w:hAnsi="Arial Narrow" w:cs="Arial"/>
                <w:b/>
                <w:sz w:val="18"/>
                <w:szCs w:val="18"/>
              </w:rPr>
              <w:t>adresse électronique, numéros de téléphone et de télécopie, numéro SIRET</w:t>
            </w:r>
            <w:r w:rsidR="002911B7">
              <w:rPr>
                <w:rFonts w:ascii="Arial Narrow" w:hAnsi="Arial Narrow" w:cs="Arial"/>
                <w:b/>
                <w:sz w:val="18"/>
                <w:szCs w:val="18"/>
              </w:rPr>
              <w:t xml:space="preserve"> </w:t>
            </w:r>
            <w:r w:rsidR="00D842D7" w:rsidRPr="0047104F">
              <w:rPr>
                <w:rFonts w:ascii="Arial Narrow" w:hAnsi="Arial Narrow" w:cs="Arial"/>
                <w:b/>
                <w:sz w:val="18"/>
                <w:szCs w:val="18"/>
              </w:rPr>
              <w:t>des membres du groupement</w:t>
            </w:r>
          </w:p>
          <w:p w14:paraId="76AAC088" w14:textId="77777777" w:rsidR="00F0131D" w:rsidRPr="0047104F" w:rsidRDefault="00F0131D" w:rsidP="006E6777">
            <w:pPr>
              <w:jc w:val="center"/>
              <w:rPr>
                <w:rFonts w:ascii="Arial Narrow" w:hAnsi="Arial Narrow" w:cs="Arial"/>
                <w:b/>
                <w:sz w:val="18"/>
                <w:szCs w:val="18"/>
              </w:rPr>
            </w:pPr>
          </w:p>
        </w:tc>
        <w:tc>
          <w:tcPr>
            <w:tcW w:w="5069" w:type="dxa"/>
            <w:tcBorders>
              <w:top w:val="single" w:sz="4" w:space="0" w:color="000000"/>
              <w:left w:val="single" w:sz="4" w:space="0" w:color="000000"/>
              <w:bottom w:val="single" w:sz="4" w:space="0" w:color="000000"/>
              <w:right w:val="single" w:sz="4" w:space="0" w:color="000000"/>
            </w:tcBorders>
          </w:tcPr>
          <w:p w14:paraId="0FA90969" w14:textId="77777777" w:rsidR="00F0131D" w:rsidRPr="0047104F" w:rsidRDefault="00F0131D" w:rsidP="006E6777">
            <w:pPr>
              <w:pStyle w:val="Titre5"/>
              <w:snapToGrid w:val="0"/>
              <w:rPr>
                <w:rFonts w:ascii="Arial Narrow" w:hAnsi="Arial Narrow"/>
                <w:sz w:val="18"/>
                <w:szCs w:val="18"/>
              </w:rPr>
            </w:pPr>
          </w:p>
          <w:p w14:paraId="62DAB91D" w14:textId="77777777" w:rsidR="00F0131D" w:rsidRPr="0047104F" w:rsidRDefault="00F0131D" w:rsidP="006E6777">
            <w:pPr>
              <w:pStyle w:val="Titre5"/>
              <w:rPr>
                <w:rFonts w:ascii="Arial Narrow" w:hAnsi="Arial Narrow"/>
                <w:sz w:val="18"/>
                <w:szCs w:val="18"/>
              </w:rPr>
            </w:pPr>
            <w:r w:rsidRPr="0047104F">
              <w:rPr>
                <w:rFonts w:ascii="Arial Narrow" w:hAnsi="Arial Narrow"/>
                <w:sz w:val="18"/>
                <w:szCs w:val="18"/>
              </w:rPr>
              <w:t>Signature</w:t>
            </w:r>
            <w:r w:rsidR="00D842D7" w:rsidRPr="0047104F">
              <w:rPr>
                <w:rFonts w:ascii="Arial Narrow" w:hAnsi="Arial Narrow"/>
                <w:sz w:val="18"/>
                <w:szCs w:val="18"/>
              </w:rPr>
              <w:t xml:space="preserve"> du formulaire</w:t>
            </w:r>
          </w:p>
          <w:p w14:paraId="7BFC81AC" w14:textId="77777777" w:rsidR="00D842D7" w:rsidRPr="0047104F" w:rsidRDefault="00D842D7" w:rsidP="00D842D7">
            <w:pPr>
              <w:jc w:val="center"/>
              <w:rPr>
                <w:rFonts w:ascii="Arial Narrow" w:hAnsi="Arial Narrow"/>
                <w:i/>
                <w:sz w:val="18"/>
                <w:szCs w:val="18"/>
              </w:rPr>
            </w:pPr>
            <w:r w:rsidRPr="0047104F">
              <w:rPr>
                <w:rFonts w:ascii="Arial Narrow" w:hAnsi="Arial Narrow"/>
                <w:i/>
                <w:sz w:val="18"/>
                <w:szCs w:val="18"/>
              </w:rPr>
              <w:t>(</w:t>
            </w:r>
            <w:proofErr w:type="gramStart"/>
            <w:r w:rsidRPr="0047104F">
              <w:rPr>
                <w:rFonts w:ascii="Arial Narrow" w:hAnsi="Arial Narrow"/>
                <w:i/>
                <w:sz w:val="18"/>
                <w:szCs w:val="18"/>
              </w:rPr>
              <w:t>seule</w:t>
            </w:r>
            <w:proofErr w:type="gramEnd"/>
            <w:r w:rsidRPr="0047104F">
              <w:rPr>
                <w:rFonts w:ascii="Arial Narrow" w:hAnsi="Arial Narrow"/>
                <w:i/>
                <w:sz w:val="18"/>
                <w:szCs w:val="18"/>
              </w:rPr>
              <w:t xml:space="preserve"> la personne ayant pouvoir pour engager la société ou le groupement doit signer le présent formulaire)</w:t>
            </w:r>
          </w:p>
          <w:p w14:paraId="21079228" w14:textId="77777777" w:rsidR="00D842D7" w:rsidRPr="0047104F" w:rsidRDefault="00D842D7" w:rsidP="00D842D7">
            <w:pPr>
              <w:rPr>
                <w:rFonts w:ascii="Arial Narrow" w:hAnsi="Arial Narrow"/>
                <w:sz w:val="18"/>
                <w:szCs w:val="18"/>
              </w:rPr>
            </w:pPr>
          </w:p>
          <w:p w14:paraId="3A7EC6F2" w14:textId="77777777" w:rsidR="00F0131D" w:rsidRPr="0047104F" w:rsidRDefault="00F0131D" w:rsidP="006E6777">
            <w:pPr>
              <w:jc w:val="center"/>
              <w:rPr>
                <w:rFonts w:ascii="Arial Narrow" w:hAnsi="Arial Narrow"/>
                <w:sz w:val="18"/>
                <w:szCs w:val="18"/>
              </w:rPr>
            </w:pPr>
          </w:p>
          <w:p w14:paraId="2CA31785" w14:textId="77777777" w:rsidR="00DF1D87" w:rsidRPr="0047104F" w:rsidRDefault="00DF1D87" w:rsidP="006E6777">
            <w:pPr>
              <w:jc w:val="center"/>
              <w:rPr>
                <w:rFonts w:ascii="Arial Narrow" w:hAnsi="Arial Narrow"/>
                <w:sz w:val="18"/>
                <w:szCs w:val="18"/>
              </w:rPr>
            </w:pPr>
          </w:p>
        </w:tc>
      </w:tr>
      <w:tr w:rsidR="00F0131D" w:rsidRPr="0047104F" w14:paraId="51D77ADD" w14:textId="77777777" w:rsidTr="003F4931">
        <w:trPr>
          <w:trHeight w:val="1021"/>
        </w:trPr>
        <w:tc>
          <w:tcPr>
            <w:tcW w:w="851" w:type="dxa"/>
            <w:tcBorders>
              <w:top w:val="single" w:sz="4" w:space="0" w:color="000000"/>
              <w:left w:val="single" w:sz="4" w:space="0" w:color="000000"/>
            </w:tcBorders>
            <w:shd w:val="clear" w:color="auto" w:fill="D9D9D9"/>
          </w:tcPr>
          <w:p w14:paraId="6CB4353E" w14:textId="77777777" w:rsidR="00F0131D" w:rsidRPr="0047104F" w:rsidRDefault="00F0131D" w:rsidP="006E6777">
            <w:pPr>
              <w:snapToGrid w:val="0"/>
              <w:jc w:val="both"/>
              <w:rPr>
                <w:rFonts w:ascii="Arial Narrow" w:hAnsi="Arial Narrow" w:cs="Arial"/>
                <w:b/>
                <w:bCs/>
                <w:sz w:val="18"/>
                <w:szCs w:val="18"/>
              </w:rPr>
            </w:pPr>
          </w:p>
        </w:tc>
        <w:tc>
          <w:tcPr>
            <w:tcW w:w="4394" w:type="dxa"/>
            <w:tcBorders>
              <w:top w:val="single" w:sz="4" w:space="0" w:color="000000"/>
              <w:left w:val="single" w:sz="4" w:space="0" w:color="000000"/>
            </w:tcBorders>
            <w:shd w:val="clear" w:color="auto" w:fill="D9D9D9"/>
          </w:tcPr>
          <w:p w14:paraId="586B6E34" w14:textId="77777777" w:rsidR="00F0131D" w:rsidRPr="0047104F" w:rsidRDefault="00F0131D" w:rsidP="006E6777">
            <w:pPr>
              <w:snapToGrid w:val="0"/>
              <w:jc w:val="both"/>
              <w:rPr>
                <w:rFonts w:ascii="Arial Narrow" w:hAnsi="Arial Narrow" w:cs="Arial"/>
                <w:sz w:val="18"/>
                <w:szCs w:val="18"/>
              </w:rPr>
            </w:pPr>
          </w:p>
        </w:tc>
        <w:tc>
          <w:tcPr>
            <w:tcW w:w="5069" w:type="dxa"/>
            <w:tcBorders>
              <w:top w:val="single" w:sz="4" w:space="0" w:color="000000"/>
              <w:left w:val="single" w:sz="4" w:space="0" w:color="000000"/>
              <w:right w:val="single" w:sz="4" w:space="0" w:color="000000"/>
            </w:tcBorders>
            <w:shd w:val="clear" w:color="auto" w:fill="D9D9D9"/>
          </w:tcPr>
          <w:p w14:paraId="2C6FA346" w14:textId="77777777" w:rsidR="00F0131D" w:rsidRPr="0047104F" w:rsidRDefault="00F0131D" w:rsidP="006E6777">
            <w:pPr>
              <w:snapToGrid w:val="0"/>
              <w:jc w:val="both"/>
              <w:rPr>
                <w:rFonts w:ascii="Arial Narrow" w:hAnsi="Arial Narrow" w:cs="Arial"/>
                <w:sz w:val="18"/>
                <w:szCs w:val="18"/>
              </w:rPr>
            </w:pPr>
          </w:p>
        </w:tc>
      </w:tr>
      <w:tr w:rsidR="00F0131D" w:rsidRPr="0047104F" w14:paraId="59F35375" w14:textId="77777777" w:rsidTr="003F4931">
        <w:trPr>
          <w:trHeight w:val="1021"/>
        </w:trPr>
        <w:tc>
          <w:tcPr>
            <w:tcW w:w="851" w:type="dxa"/>
            <w:tcBorders>
              <w:left w:val="single" w:sz="4" w:space="0" w:color="000000"/>
            </w:tcBorders>
          </w:tcPr>
          <w:p w14:paraId="5291403C" w14:textId="77777777" w:rsidR="00F0131D" w:rsidRPr="0047104F" w:rsidRDefault="00F0131D" w:rsidP="006E6777">
            <w:pPr>
              <w:snapToGrid w:val="0"/>
              <w:jc w:val="both"/>
              <w:rPr>
                <w:rFonts w:ascii="Arial Narrow" w:hAnsi="Arial Narrow" w:cs="Arial"/>
                <w:sz w:val="18"/>
                <w:szCs w:val="18"/>
              </w:rPr>
            </w:pPr>
          </w:p>
        </w:tc>
        <w:tc>
          <w:tcPr>
            <w:tcW w:w="4394" w:type="dxa"/>
            <w:tcBorders>
              <w:left w:val="single" w:sz="4" w:space="0" w:color="000000"/>
            </w:tcBorders>
          </w:tcPr>
          <w:p w14:paraId="295A105F" w14:textId="77777777" w:rsidR="00F0131D" w:rsidRPr="0047104F" w:rsidRDefault="00F0131D" w:rsidP="006E6777">
            <w:pPr>
              <w:snapToGrid w:val="0"/>
              <w:jc w:val="both"/>
              <w:rPr>
                <w:rFonts w:ascii="Arial Narrow" w:hAnsi="Arial Narrow" w:cs="Arial"/>
                <w:sz w:val="18"/>
                <w:szCs w:val="18"/>
              </w:rPr>
            </w:pPr>
          </w:p>
        </w:tc>
        <w:tc>
          <w:tcPr>
            <w:tcW w:w="5069" w:type="dxa"/>
            <w:tcBorders>
              <w:left w:val="single" w:sz="4" w:space="0" w:color="000000"/>
              <w:right w:val="single" w:sz="4" w:space="0" w:color="000000"/>
            </w:tcBorders>
          </w:tcPr>
          <w:p w14:paraId="7F32C66E" w14:textId="77777777" w:rsidR="00F0131D" w:rsidRPr="0047104F" w:rsidRDefault="00F0131D" w:rsidP="006E6777">
            <w:pPr>
              <w:snapToGrid w:val="0"/>
              <w:jc w:val="both"/>
              <w:rPr>
                <w:rFonts w:ascii="Arial Narrow" w:hAnsi="Arial Narrow" w:cs="Arial"/>
                <w:sz w:val="18"/>
                <w:szCs w:val="18"/>
              </w:rPr>
            </w:pPr>
          </w:p>
        </w:tc>
      </w:tr>
      <w:tr w:rsidR="00F0131D" w:rsidRPr="0047104F" w14:paraId="71A5F82E" w14:textId="77777777" w:rsidTr="003F4931">
        <w:trPr>
          <w:trHeight w:val="1021"/>
        </w:trPr>
        <w:tc>
          <w:tcPr>
            <w:tcW w:w="851" w:type="dxa"/>
            <w:tcBorders>
              <w:left w:val="single" w:sz="4" w:space="0" w:color="000000"/>
            </w:tcBorders>
            <w:shd w:val="clear" w:color="auto" w:fill="D9D9D9"/>
          </w:tcPr>
          <w:p w14:paraId="66D5A61D" w14:textId="77777777" w:rsidR="00F0131D" w:rsidRPr="0047104F" w:rsidRDefault="00F0131D" w:rsidP="006E6777">
            <w:pPr>
              <w:snapToGrid w:val="0"/>
              <w:jc w:val="both"/>
              <w:rPr>
                <w:rFonts w:ascii="Arial Narrow" w:hAnsi="Arial Narrow" w:cs="Arial"/>
                <w:sz w:val="18"/>
                <w:szCs w:val="18"/>
              </w:rPr>
            </w:pPr>
          </w:p>
        </w:tc>
        <w:tc>
          <w:tcPr>
            <w:tcW w:w="4394" w:type="dxa"/>
            <w:tcBorders>
              <w:left w:val="single" w:sz="4" w:space="0" w:color="000000"/>
            </w:tcBorders>
            <w:shd w:val="clear" w:color="auto" w:fill="D9D9D9"/>
          </w:tcPr>
          <w:p w14:paraId="2D5294FB" w14:textId="77777777" w:rsidR="00F0131D" w:rsidRPr="0047104F" w:rsidRDefault="00F0131D" w:rsidP="006E6777">
            <w:pPr>
              <w:snapToGrid w:val="0"/>
              <w:jc w:val="both"/>
              <w:rPr>
                <w:rFonts w:ascii="Arial Narrow" w:hAnsi="Arial Narrow" w:cs="Arial"/>
                <w:sz w:val="18"/>
                <w:szCs w:val="18"/>
              </w:rPr>
            </w:pPr>
          </w:p>
        </w:tc>
        <w:tc>
          <w:tcPr>
            <w:tcW w:w="5069" w:type="dxa"/>
            <w:tcBorders>
              <w:left w:val="single" w:sz="4" w:space="0" w:color="000000"/>
              <w:right w:val="single" w:sz="4" w:space="0" w:color="000000"/>
            </w:tcBorders>
            <w:shd w:val="clear" w:color="auto" w:fill="D9D9D9"/>
          </w:tcPr>
          <w:p w14:paraId="542A30FB" w14:textId="77777777" w:rsidR="00F0131D" w:rsidRPr="0047104F" w:rsidRDefault="00F0131D" w:rsidP="006E6777">
            <w:pPr>
              <w:snapToGrid w:val="0"/>
              <w:jc w:val="both"/>
              <w:rPr>
                <w:rFonts w:ascii="Arial Narrow" w:hAnsi="Arial Narrow" w:cs="Arial"/>
                <w:sz w:val="18"/>
                <w:szCs w:val="18"/>
              </w:rPr>
            </w:pPr>
          </w:p>
        </w:tc>
      </w:tr>
      <w:tr w:rsidR="00F0131D" w:rsidRPr="0047104F" w14:paraId="78A065FC" w14:textId="77777777" w:rsidTr="003F4931">
        <w:trPr>
          <w:trHeight w:val="1021"/>
        </w:trPr>
        <w:tc>
          <w:tcPr>
            <w:tcW w:w="851" w:type="dxa"/>
            <w:tcBorders>
              <w:left w:val="single" w:sz="4" w:space="0" w:color="000000"/>
              <w:bottom w:val="single" w:sz="4" w:space="0" w:color="000000"/>
            </w:tcBorders>
          </w:tcPr>
          <w:p w14:paraId="072EE53D" w14:textId="77777777" w:rsidR="00F0131D" w:rsidRPr="0047104F" w:rsidRDefault="00F0131D" w:rsidP="006E6777">
            <w:pPr>
              <w:snapToGrid w:val="0"/>
              <w:jc w:val="both"/>
              <w:rPr>
                <w:rFonts w:ascii="Arial Narrow" w:hAnsi="Arial Narrow" w:cs="Arial"/>
                <w:sz w:val="18"/>
                <w:szCs w:val="18"/>
              </w:rPr>
            </w:pPr>
          </w:p>
        </w:tc>
        <w:tc>
          <w:tcPr>
            <w:tcW w:w="4394" w:type="dxa"/>
            <w:tcBorders>
              <w:left w:val="single" w:sz="4" w:space="0" w:color="000000"/>
              <w:bottom w:val="single" w:sz="4" w:space="0" w:color="000000"/>
            </w:tcBorders>
          </w:tcPr>
          <w:p w14:paraId="2D1D179F" w14:textId="77777777" w:rsidR="00F0131D" w:rsidRPr="0047104F" w:rsidRDefault="00F0131D" w:rsidP="006E6777">
            <w:pPr>
              <w:snapToGrid w:val="0"/>
              <w:jc w:val="both"/>
              <w:rPr>
                <w:rFonts w:ascii="Arial Narrow" w:hAnsi="Arial Narrow" w:cs="Arial"/>
                <w:sz w:val="18"/>
                <w:szCs w:val="18"/>
              </w:rPr>
            </w:pPr>
          </w:p>
        </w:tc>
        <w:tc>
          <w:tcPr>
            <w:tcW w:w="5069" w:type="dxa"/>
            <w:tcBorders>
              <w:left w:val="single" w:sz="4" w:space="0" w:color="000000"/>
              <w:bottom w:val="single" w:sz="4" w:space="0" w:color="000000"/>
              <w:right w:val="single" w:sz="4" w:space="0" w:color="000000"/>
            </w:tcBorders>
          </w:tcPr>
          <w:p w14:paraId="50200D05" w14:textId="77777777" w:rsidR="00F0131D" w:rsidRPr="0047104F" w:rsidRDefault="00F0131D" w:rsidP="006E6777">
            <w:pPr>
              <w:snapToGrid w:val="0"/>
              <w:jc w:val="both"/>
              <w:rPr>
                <w:rFonts w:ascii="Arial Narrow" w:hAnsi="Arial Narrow" w:cs="Arial"/>
                <w:sz w:val="18"/>
                <w:szCs w:val="18"/>
              </w:rPr>
            </w:pPr>
          </w:p>
        </w:tc>
      </w:tr>
    </w:tbl>
    <w:p w14:paraId="3C756756" w14:textId="77777777" w:rsidR="00C1386A" w:rsidRPr="0047104F" w:rsidRDefault="00C1386A">
      <w:pPr>
        <w:jc w:val="both"/>
        <w:rPr>
          <w:rFonts w:ascii="Arial Narrow" w:hAnsi="Arial Narrow" w:cs="Arial"/>
          <w:b/>
          <w:bCs/>
          <w:sz w:val="18"/>
          <w:szCs w:val="18"/>
        </w:rPr>
      </w:pPr>
    </w:p>
    <w:p w14:paraId="7F0A3291" w14:textId="77777777" w:rsidR="007411D9" w:rsidRPr="0047104F" w:rsidRDefault="007411D9">
      <w:pPr>
        <w:tabs>
          <w:tab w:val="left" w:pos="3402"/>
          <w:tab w:val="left" w:pos="6237"/>
          <w:tab w:val="left" w:pos="9072"/>
        </w:tabs>
        <w:spacing w:before="120" w:after="120"/>
        <w:rPr>
          <w:rFonts w:ascii="Arial Narrow" w:hAnsi="Arial Narrow" w:cs="Arial"/>
          <w:sz w:val="18"/>
          <w:szCs w:val="18"/>
        </w:rPr>
      </w:pPr>
      <w:r w:rsidRPr="0047104F">
        <w:rPr>
          <w:rFonts w:ascii="Arial Narrow" w:hAnsi="Arial Narrow" w:cs="Arial"/>
          <w:sz w:val="18"/>
          <w:szCs w:val="18"/>
        </w:rPr>
        <w:t xml:space="preserve"> </w:t>
      </w:r>
    </w:p>
    <w:p w14:paraId="4542ED32" w14:textId="77777777" w:rsidR="004E5EA2" w:rsidRPr="0047104F" w:rsidRDefault="004E5EA2">
      <w:pPr>
        <w:tabs>
          <w:tab w:val="left" w:pos="3402"/>
          <w:tab w:val="left" w:pos="6237"/>
          <w:tab w:val="left" w:pos="9072"/>
        </w:tabs>
        <w:spacing w:before="120" w:after="120"/>
        <w:rPr>
          <w:rFonts w:ascii="Arial Narrow" w:hAnsi="Arial Narrow"/>
          <w:sz w:val="18"/>
          <w:szCs w:val="18"/>
        </w:rPr>
      </w:pPr>
    </w:p>
    <w:sectPr w:rsidR="004E5EA2" w:rsidRPr="0047104F" w:rsidSect="00D4008B">
      <w:type w:val="continuous"/>
      <w:pgSz w:w="11906" w:h="16838"/>
      <w:pgMar w:top="709" w:right="851" w:bottom="736" w:left="851" w:header="72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A8B68" w14:textId="77777777" w:rsidR="006F72CB" w:rsidRDefault="006F72CB">
      <w:r>
        <w:separator/>
      </w:r>
    </w:p>
  </w:endnote>
  <w:endnote w:type="continuationSeparator" w:id="0">
    <w:p w14:paraId="362E58A5" w14:textId="77777777" w:rsidR="006F72CB" w:rsidRDefault="006F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5633F" w14:textId="77777777" w:rsidR="00CB3BA4" w:rsidRDefault="00CB3BA4" w:rsidP="005A5B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93D65C5" w14:textId="77777777" w:rsidR="00CB3BA4" w:rsidRDefault="00CB3BA4" w:rsidP="003F493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66F53" w14:textId="77777777" w:rsidR="00CB3BA4" w:rsidRPr="003F4931" w:rsidRDefault="00CB3BA4" w:rsidP="005A5B18">
    <w:pPr>
      <w:pStyle w:val="Pieddepage"/>
      <w:framePr w:wrap="around" w:vAnchor="text" w:hAnchor="margin" w:xAlign="right" w:y="1"/>
      <w:rPr>
        <w:rStyle w:val="Numrodepage"/>
        <w:rFonts w:ascii="Arial Narrow" w:hAnsi="Arial Narrow"/>
        <w:b/>
      </w:rPr>
    </w:pPr>
    <w:r w:rsidRPr="003F4931">
      <w:rPr>
        <w:rStyle w:val="Numrodepage"/>
        <w:rFonts w:ascii="Arial Narrow" w:hAnsi="Arial Narrow"/>
        <w:b/>
      </w:rPr>
      <w:fldChar w:fldCharType="begin"/>
    </w:r>
    <w:r w:rsidRPr="003F4931">
      <w:rPr>
        <w:rStyle w:val="Numrodepage"/>
        <w:rFonts w:ascii="Arial Narrow" w:hAnsi="Arial Narrow"/>
        <w:b/>
      </w:rPr>
      <w:instrText xml:space="preserve">PAGE  </w:instrText>
    </w:r>
    <w:r w:rsidRPr="003F4931">
      <w:rPr>
        <w:rStyle w:val="Numrodepage"/>
        <w:rFonts w:ascii="Arial Narrow" w:hAnsi="Arial Narrow"/>
        <w:b/>
      </w:rPr>
      <w:fldChar w:fldCharType="separate"/>
    </w:r>
    <w:r w:rsidR="00D4008B">
      <w:rPr>
        <w:rStyle w:val="Numrodepage"/>
        <w:rFonts w:ascii="Arial Narrow" w:hAnsi="Arial Narrow"/>
        <w:b/>
        <w:noProof/>
      </w:rPr>
      <w:t>1</w:t>
    </w:r>
    <w:r w:rsidRPr="003F4931">
      <w:rPr>
        <w:rStyle w:val="Numrodepage"/>
        <w:rFonts w:ascii="Arial Narrow" w:hAnsi="Arial Narrow"/>
        <w:b/>
      </w:rPr>
      <w:fldChar w:fldCharType="end"/>
    </w:r>
  </w:p>
  <w:p w14:paraId="466985C3" w14:textId="32FEE99E" w:rsidR="00CB3BA4" w:rsidRPr="003F4931" w:rsidRDefault="00C65E87" w:rsidP="00C65E87">
    <w:pPr>
      <w:ind w:right="360"/>
      <w:rPr>
        <w:rFonts w:ascii="Arial Narrow" w:hAnsi="Arial Narrow"/>
        <w:sz w:val="18"/>
        <w:szCs w:val="18"/>
      </w:rPr>
    </w:pPr>
    <w:r>
      <w:rPr>
        <w:rFonts w:ascii="Arial Narrow" w:hAnsi="Arial Narrow"/>
        <w:sz w:val="18"/>
        <w:szCs w:val="18"/>
      </w:rPr>
      <w:t>Annexe 3 au RC - 250</w:t>
    </w:r>
    <w:r w:rsidR="002A415A">
      <w:rPr>
        <w:rFonts w:ascii="Arial Narrow" w:hAnsi="Arial Narrow"/>
        <w:sz w:val="18"/>
        <w:szCs w:val="18"/>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DB3C1" w14:textId="77777777" w:rsidR="006F72CB" w:rsidRDefault="006F72CB">
      <w:r>
        <w:separator/>
      </w:r>
    </w:p>
  </w:footnote>
  <w:footnote w:type="continuationSeparator" w:id="0">
    <w:p w14:paraId="6D03092C" w14:textId="77777777" w:rsidR="006F72CB" w:rsidRDefault="006F72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1FEA0C7A"/>
    <w:multiLevelType w:val="hybridMultilevel"/>
    <w:tmpl w:val="AA8EAB96"/>
    <w:lvl w:ilvl="0" w:tplc="040C0001">
      <w:start w:val="1"/>
      <w:numFmt w:val="bullet"/>
      <w:lvlText w:val=""/>
      <w:lvlJc w:val="left"/>
      <w:pPr>
        <w:ind w:left="1286" w:hanging="360"/>
      </w:pPr>
      <w:rPr>
        <w:rFonts w:ascii="Symbol" w:hAnsi="Symbol" w:hint="default"/>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4" w15:restartNumberingAfterBreak="0">
    <w:nsid w:val="6EEF1A5A"/>
    <w:multiLevelType w:val="hybridMultilevel"/>
    <w:tmpl w:val="42FE7E28"/>
    <w:lvl w:ilvl="0" w:tplc="2E0E4B0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31182689">
    <w:abstractNumId w:val="0"/>
  </w:num>
  <w:num w:numId="2" w16cid:durableId="1808356781">
    <w:abstractNumId w:val="1"/>
  </w:num>
  <w:num w:numId="3" w16cid:durableId="2048724226">
    <w:abstractNumId w:val="5"/>
  </w:num>
  <w:num w:numId="4" w16cid:durableId="1158689591">
    <w:abstractNumId w:val="3"/>
  </w:num>
  <w:num w:numId="5" w16cid:durableId="592319527">
    <w:abstractNumId w:val="4"/>
  </w:num>
  <w:num w:numId="6" w16cid:durableId="353045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do0001" w:val="PD9Db2xsZWN0aXZpdGU/Pg=="/>
    <w:docVar w:name="xdo0002" w:val="PD9jb2xsZWN0aXZpdGUuaW50aXR1bGVfY29sbGVjdGl2aXRlPz4="/>
    <w:docVar w:name="xdo0003" w:val="PD9hZmUubGlfY29sbGVjdGl2aXRlPz4="/>
    <w:docVar w:name="xdo0004" w:val="PD9pbnRlcnZlbmFudC5hZHJfbm9tPz4="/>
    <w:docVar w:name="xdo0005" w:val="PD9pbnRlcnZlbmFudC5hZHJfY3A/Pg=="/>
    <w:docVar w:name="xdo0006" w:val="PD9pbnRlcnZlbmFudC5hZHJfY3A/Pg=="/>
    <w:docVar w:name="xdo0007" w:val="PD9pbnRlcnZlbmFudC5hZHJfZGlzdHJpYj8+"/>
  </w:docVars>
  <w:rsids>
    <w:rsidRoot w:val="00DF7E37"/>
    <w:rsid w:val="00005FDF"/>
    <w:rsid w:val="00033BC0"/>
    <w:rsid w:val="00051BD3"/>
    <w:rsid w:val="00056CB1"/>
    <w:rsid w:val="00057419"/>
    <w:rsid w:val="000661F9"/>
    <w:rsid w:val="000707E2"/>
    <w:rsid w:val="00070FA3"/>
    <w:rsid w:val="00075015"/>
    <w:rsid w:val="0008042A"/>
    <w:rsid w:val="00081A66"/>
    <w:rsid w:val="00094404"/>
    <w:rsid w:val="000A5C5D"/>
    <w:rsid w:val="000C3FD2"/>
    <w:rsid w:val="000E7BF5"/>
    <w:rsid w:val="00104EBA"/>
    <w:rsid w:val="001052F6"/>
    <w:rsid w:val="0010544D"/>
    <w:rsid w:val="001101D5"/>
    <w:rsid w:val="00120289"/>
    <w:rsid w:val="00130702"/>
    <w:rsid w:val="001331E4"/>
    <w:rsid w:val="001358B6"/>
    <w:rsid w:val="00136795"/>
    <w:rsid w:val="00140354"/>
    <w:rsid w:val="00140A40"/>
    <w:rsid w:val="00147975"/>
    <w:rsid w:val="001A28A7"/>
    <w:rsid w:val="001C3027"/>
    <w:rsid w:val="001D7C50"/>
    <w:rsid w:val="001F2872"/>
    <w:rsid w:val="00203AD5"/>
    <w:rsid w:val="00215EFD"/>
    <w:rsid w:val="002247B8"/>
    <w:rsid w:val="00232658"/>
    <w:rsid w:val="002506C1"/>
    <w:rsid w:val="00256639"/>
    <w:rsid w:val="00271030"/>
    <w:rsid w:val="0027108D"/>
    <w:rsid w:val="00271E3F"/>
    <w:rsid w:val="00275F20"/>
    <w:rsid w:val="00276982"/>
    <w:rsid w:val="0028065B"/>
    <w:rsid w:val="0028514E"/>
    <w:rsid w:val="002911B7"/>
    <w:rsid w:val="00294225"/>
    <w:rsid w:val="002A4122"/>
    <w:rsid w:val="002A415A"/>
    <w:rsid w:val="002A695C"/>
    <w:rsid w:val="002A6C8B"/>
    <w:rsid w:val="002B0A07"/>
    <w:rsid w:val="002C11B1"/>
    <w:rsid w:val="002C65AC"/>
    <w:rsid w:val="002C67E0"/>
    <w:rsid w:val="002D6B45"/>
    <w:rsid w:val="002E05DB"/>
    <w:rsid w:val="002E250C"/>
    <w:rsid w:val="002E5710"/>
    <w:rsid w:val="0030291B"/>
    <w:rsid w:val="003054EB"/>
    <w:rsid w:val="00310505"/>
    <w:rsid w:val="00317793"/>
    <w:rsid w:val="00346F8A"/>
    <w:rsid w:val="003501F0"/>
    <w:rsid w:val="00355C67"/>
    <w:rsid w:val="00361745"/>
    <w:rsid w:val="00365F50"/>
    <w:rsid w:val="00370C43"/>
    <w:rsid w:val="0037501A"/>
    <w:rsid w:val="003753A6"/>
    <w:rsid w:val="00375B4C"/>
    <w:rsid w:val="003842BA"/>
    <w:rsid w:val="00386724"/>
    <w:rsid w:val="00391815"/>
    <w:rsid w:val="00392E5E"/>
    <w:rsid w:val="003941F6"/>
    <w:rsid w:val="003A7AEB"/>
    <w:rsid w:val="003C189F"/>
    <w:rsid w:val="003C39C7"/>
    <w:rsid w:val="003D02BB"/>
    <w:rsid w:val="003E48FB"/>
    <w:rsid w:val="003E58DA"/>
    <w:rsid w:val="003F2691"/>
    <w:rsid w:val="003F2D90"/>
    <w:rsid w:val="003F4931"/>
    <w:rsid w:val="00402F5F"/>
    <w:rsid w:val="0041021E"/>
    <w:rsid w:val="00412718"/>
    <w:rsid w:val="00413A54"/>
    <w:rsid w:val="00417276"/>
    <w:rsid w:val="0042108B"/>
    <w:rsid w:val="00435C89"/>
    <w:rsid w:val="0044074A"/>
    <w:rsid w:val="00440FA5"/>
    <w:rsid w:val="00442707"/>
    <w:rsid w:val="00447ADD"/>
    <w:rsid w:val="0047104F"/>
    <w:rsid w:val="00472DBE"/>
    <w:rsid w:val="004731CB"/>
    <w:rsid w:val="00477817"/>
    <w:rsid w:val="004822A1"/>
    <w:rsid w:val="00484639"/>
    <w:rsid w:val="00486CBD"/>
    <w:rsid w:val="004922CB"/>
    <w:rsid w:val="00493686"/>
    <w:rsid w:val="004B1910"/>
    <w:rsid w:val="004E52C9"/>
    <w:rsid w:val="004E5EA2"/>
    <w:rsid w:val="004F3D08"/>
    <w:rsid w:val="00507C72"/>
    <w:rsid w:val="00521228"/>
    <w:rsid w:val="00523768"/>
    <w:rsid w:val="00527939"/>
    <w:rsid w:val="0053554A"/>
    <w:rsid w:val="00536431"/>
    <w:rsid w:val="005404D8"/>
    <w:rsid w:val="005451F3"/>
    <w:rsid w:val="00545318"/>
    <w:rsid w:val="00560D69"/>
    <w:rsid w:val="005613A6"/>
    <w:rsid w:val="005618FA"/>
    <w:rsid w:val="00586C22"/>
    <w:rsid w:val="00591CCD"/>
    <w:rsid w:val="005923E5"/>
    <w:rsid w:val="00596CEE"/>
    <w:rsid w:val="005A5B18"/>
    <w:rsid w:val="005B1763"/>
    <w:rsid w:val="005B287C"/>
    <w:rsid w:val="005C3112"/>
    <w:rsid w:val="005C4C59"/>
    <w:rsid w:val="005E12D0"/>
    <w:rsid w:val="005E2BA1"/>
    <w:rsid w:val="005F4A6F"/>
    <w:rsid w:val="006116FD"/>
    <w:rsid w:val="00620C67"/>
    <w:rsid w:val="00620F5D"/>
    <w:rsid w:val="00625F1D"/>
    <w:rsid w:val="00632D63"/>
    <w:rsid w:val="0063717E"/>
    <w:rsid w:val="006418B4"/>
    <w:rsid w:val="00643C83"/>
    <w:rsid w:val="00656E61"/>
    <w:rsid w:val="00673374"/>
    <w:rsid w:val="00673463"/>
    <w:rsid w:val="00676069"/>
    <w:rsid w:val="00686FC2"/>
    <w:rsid w:val="006B4EC3"/>
    <w:rsid w:val="006D03A9"/>
    <w:rsid w:val="006D5E52"/>
    <w:rsid w:val="006E36E2"/>
    <w:rsid w:val="006E6777"/>
    <w:rsid w:val="006F72CB"/>
    <w:rsid w:val="00716E26"/>
    <w:rsid w:val="00720606"/>
    <w:rsid w:val="0072363E"/>
    <w:rsid w:val="007336CD"/>
    <w:rsid w:val="0073519A"/>
    <w:rsid w:val="007411D9"/>
    <w:rsid w:val="00751002"/>
    <w:rsid w:val="00754100"/>
    <w:rsid w:val="00765C54"/>
    <w:rsid w:val="00766B38"/>
    <w:rsid w:val="0077302A"/>
    <w:rsid w:val="007758C0"/>
    <w:rsid w:val="007B346E"/>
    <w:rsid w:val="007B3D28"/>
    <w:rsid w:val="007B797C"/>
    <w:rsid w:val="007C46C4"/>
    <w:rsid w:val="007D3787"/>
    <w:rsid w:val="007D660E"/>
    <w:rsid w:val="007E6A1B"/>
    <w:rsid w:val="007F4A27"/>
    <w:rsid w:val="007F6996"/>
    <w:rsid w:val="008326E4"/>
    <w:rsid w:val="0083328C"/>
    <w:rsid w:val="00836454"/>
    <w:rsid w:val="00836576"/>
    <w:rsid w:val="00842C96"/>
    <w:rsid w:val="008437AE"/>
    <w:rsid w:val="008567F5"/>
    <w:rsid w:val="008700CD"/>
    <w:rsid w:val="00873EAF"/>
    <w:rsid w:val="008C1297"/>
    <w:rsid w:val="008D1164"/>
    <w:rsid w:val="008D5A17"/>
    <w:rsid w:val="008E00ED"/>
    <w:rsid w:val="008E1EBA"/>
    <w:rsid w:val="008E4066"/>
    <w:rsid w:val="008F5035"/>
    <w:rsid w:val="009060C8"/>
    <w:rsid w:val="0090664D"/>
    <w:rsid w:val="009277A2"/>
    <w:rsid w:val="009279C6"/>
    <w:rsid w:val="00955752"/>
    <w:rsid w:val="0095651E"/>
    <w:rsid w:val="00960E4C"/>
    <w:rsid w:val="0097024E"/>
    <w:rsid w:val="009743D4"/>
    <w:rsid w:val="00981CD3"/>
    <w:rsid w:val="00987186"/>
    <w:rsid w:val="00991E5B"/>
    <w:rsid w:val="009D02C3"/>
    <w:rsid w:val="009E2A33"/>
    <w:rsid w:val="00A32C14"/>
    <w:rsid w:val="00A415F5"/>
    <w:rsid w:val="00A440EF"/>
    <w:rsid w:val="00A47B5B"/>
    <w:rsid w:val="00A503F3"/>
    <w:rsid w:val="00A50BF9"/>
    <w:rsid w:val="00A520E2"/>
    <w:rsid w:val="00A534CE"/>
    <w:rsid w:val="00A75394"/>
    <w:rsid w:val="00A80E9C"/>
    <w:rsid w:val="00A96299"/>
    <w:rsid w:val="00AC704E"/>
    <w:rsid w:val="00AE5974"/>
    <w:rsid w:val="00AF07E4"/>
    <w:rsid w:val="00B25CBA"/>
    <w:rsid w:val="00B46E59"/>
    <w:rsid w:val="00B569DE"/>
    <w:rsid w:val="00B818A0"/>
    <w:rsid w:val="00B85E50"/>
    <w:rsid w:val="00B9664F"/>
    <w:rsid w:val="00BA18E8"/>
    <w:rsid w:val="00BB2EF6"/>
    <w:rsid w:val="00BB77DC"/>
    <w:rsid w:val="00BD7CFC"/>
    <w:rsid w:val="00BE471E"/>
    <w:rsid w:val="00BE48FE"/>
    <w:rsid w:val="00C01A17"/>
    <w:rsid w:val="00C1386A"/>
    <w:rsid w:val="00C1752A"/>
    <w:rsid w:val="00C50B6D"/>
    <w:rsid w:val="00C51CAB"/>
    <w:rsid w:val="00C65E87"/>
    <w:rsid w:val="00C751EE"/>
    <w:rsid w:val="00C812AC"/>
    <w:rsid w:val="00C8210D"/>
    <w:rsid w:val="00C877BA"/>
    <w:rsid w:val="00C90D41"/>
    <w:rsid w:val="00CB1774"/>
    <w:rsid w:val="00CB3BA4"/>
    <w:rsid w:val="00CC22B5"/>
    <w:rsid w:val="00CD0F79"/>
    <w:rsid w:val="00CD4969"/>
    <w:rsid w:val="00CD55BF"/>
    <w:rsid w:val="00CE4B98"/>
    <w:rsid w:val="00CE741F"/>
    <w:rsid w:val="00D01289"/>
    <w:rsid w:val="00D07C18"/>
    <w:rsid w:val="00D378F7"/>
    <w:rsid w:val="00D4008B"/>
    <w:rsid w:val="00D57E6B"/>
    <w:rsid w:val="00D7269B"/>
    <w:rsid w:val="00D75139"/>
    <w:rsid w:val="00D772D8"/>
    <w:rsid w:val="00D842D7"/>
    <w:rsid w:val="00D84A53"/>
    <w:rsid w:val="00D91C9F"/>
    <w:rsid w:val="00DA26DB"/>
    <w:rsid w:val="00DC48CE"/>
    <w:rsid w:val="00DD1774"/>
    <w:rsid w:val="00DE001E"/>
    <w:rsid w:val="00DE1001"/>
    <w:rsid w:val="00DF1D87"/>
    <w:rsid w:val="00DF2274"/>
    <w:rsid w:val="00DF7E37"/>
    <w:rsid w:val="00E05319"/>
    <w:rsid w:val="00E107A1"/>
    <w:rsid w:val="00E2086D"/>
    <w:rsid w:val="00E300CE"/>
    <w:rsid w:val="00E36ECE"/>
    <w:rsid w:val="00E47409"/>
    <w:rsid w:val="00E50539"/>
    <w:rsid w:val="00E55001"/>
    <w:rsid w:val="00E57D0A"/>
    <w:rsid w:val="00E74608"/>
    <w:rsid w:val="00E76D86"/>
    <w:rsid w:val="00E8343E"/>
    <w:rsid w:val="00EB014D"/>
    <w:rsid w:val="00EB2E69"/>
    <w:rsid w:val="00EC3C60"/>
    <w:rsid w:val="00EC6FAD"/>
    <w:rsid w:val="00ED2B8B"/>
    <w:rsid w:val="00EF5D6D"/>
    <w:rsid w:val="00F0131D"/>
    <w:rsid w:val="00F1191F"/>
    <w:rsid w:val="00F272D9"/>
    <w:rsid w:val="00F324C2"/>
    <w:rsid w:val="00F4097C"/>
    <w:rsid w:val="00F41FB0"/>
    <w:rsid w:val="00F446BF"/>
    <w:rsid w:val="00F4554F"/>
    <w:rsid w:val="00F82AC6"/>
    <w:rsid w:val="00F958E3"/>
    <w:rsid w:val="00FA01A3"/>
    <w:rsid w:val="00FB2458"/>
    <w:rsid w:val="00FD01E9"/>
    <w:rsid w:val="00FE1A37"/>
    <w:rsid w:val="00FE27E5"/>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02B2DFAE"/>
  <w15:chartTrackingRefBased/>
  <w15:docId w15:val="{050119EA-5685-4357-A9D9-786B7DDF4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1B7"/>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rsid w:val="003F493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basedOn w:val="Normal"/>
    <w:rsid w:val="00317793"/>
    <w:pPr>
      <w:keepNext/>
      <w:suppressAutoHyphens w:val="0"/>
      <w:spacing w:after="160" w:line="240" w:lineRule="exact"/>
    </w:pPr>
    <w:rPr>
      <w:rFonts w:ascii="Tahoma" w:hAnsi="Tahoma"/>
      <w:lang w:val="en-US" w:eastAsia="en-US"/>
    </w:rPr>
  </w:style>
  <w:style w:type="character" w:customStyle="1" w:styleId="content-bloc-long">
    <w:name w:val="content-bloc-long"/>
    <w:rsid w:val="00317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ximilien.fr/"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syctom-paris.fr"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2050&amp;idArticle=LEGIARTI000006903498" TargetMode="External"/><Relationship Id="rId10" Type="http://schemas.openxmlformats.org/officeDocument/2006/relationships/footer" Target="footer2.xm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4069&amp;idArticle=LEGIARTI000006797692&amp;dateTexte=&amp;categorieLien=c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2BD87-D15D-4E66-AEB3-CA9A7D18D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1414</Words>
  <Characters>7778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lpstr>
    </vt:vector>
  </TitlesOfParts>
  <Company>MINEFI</Company>
  <LinksUpToDate>false</LinksUpToDate>
  <CharactersWithSpaces>9174</CharactersWithSpaces>
  <SharedDoc>false</SharedDoc>
  <HLinks>
    <vt:vector size="48" baseType="variant">
      <vt:variant>
        <vt:i4>1048633</vt:i4>
      </vt:variant>
      <vt:variant>
        <vt:i4>54</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51</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41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syctom</dc:creator>
  <cp:keywords/>
  <cp:lastModifiedBy>GRUNBAUM Ariana</cp:lastModifiedBy>
  <cp:revision>5</cp:revision>
  <cp:lastPrinted>2019-07-04T13:25:00Z</cp:lastPrinted>
  <dcterms:created xsi:type="dcterms:W3CDTF">2025-04-25T14:26:00Z</dcterms:created>
  <dcterms:modified xsi:type="dcterms:W3CDTF">2025-11-14T17:28:00Z</dcterms:modified>
</cp:coreProperties>
</file>